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47F" w:rsidRPr="00EA6CB1" w:rsidRDefault="0036647F" w:rsidP="0036647F">
      <w:pPr>
        <w:jc w:val="center"/>
        <w:rPr>
          <w:b/>
          <w:sz w:val="60"/>
          <w:szCs w:val="60"/>
        </w:rPr>
      </w:pPr>
      <w:r w:rsidRPr="00EA6CB1">
        <w:rPr>
          <w:b/>
          <w:sz w:val="60"/>
          <w:szCs w:val="60"/>
        </w:rPr>
        <w:t xml:space="preserve">    S t r o n a  t y t u ł o w a       </w:t>
      </w:r>
    </w:p>
    <w:p w:rsidR="0036647F" w:rsidRDefault="0036647F" w:rsidP="0036647F">
      <w:pPr>
        <w:jc w:val="center"/>
        <w:rPr>
          <w:sz w:val="40"/>
          <w:szCs w:val="40"/>
        </w:rPr>
      </w:pPr>
      <w:r>
        <w:rPr>
          <w:sz w:val="72"/>
          <w:szCs w:val="72"/>
        </w:rPr>
        <w:t xml:space="preserve"> </w:t>
      </w:r>
    </w:p>
    <w:p w:rsidR="0036647F" w:rsidRDefault="0036647F" w:rsidP="0036647F">
      <w:pPr>
        <w:ind w:firstLine="993"/>
        <w:rPr>
          <w:b/>
          <w:sz w:val="40"/>
          <w:szCs w:val="40"/>
        </w:rPr>
      </w:pPr>
      <w:r w:rsidRPr="000869F2">
        <w:rPr>
          <w:b/>
          <w:sz w:val="40"/>
          <w:szCs w:val="40"/>
        </w:rPr>
        <w:t>Przedmiot opracowania:</w:t>
      </w:r>
    </w:p>
    <w:p w:rsidR="0036647F" w:rsidRPr="00EA6CB1" w:rsidRDefault="0036647F" w:rsidP="0036647F">
      <w:pPr>
        <w:ind w:firstLine="993"/>
        <w:rPr>
          <w:b/>
          <w:sz w:val="40"/>
          <w:szCs w:val="40"/>
        </w:rPr>
      </w:pPr>
    </w:p>
    <w:p w:rsidR="002210FE" w:rsidRDefault="00BF1163" w:rsidP="00A26B44">
      <w:pPr>
        <w:ind w:firstLine="180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</w:t>
      </w:r>
      <w:r w:rsidR="00237EDA">
        <w:rPr>
          <w:b/>
          <w:sz w:val="40"/>
          <w:szCs w:val="40"/>
        </w:rPr>
        <w:t>Przebudowa</w:t>
      </w:r>
      <w:r w:rsidR="006228ED">
        <w:rPr>
          <w:b/>
          <w:sz w:val="40"/>
          <w:szCs w:val="40"/>
        </w:rPr>
        <w:t xml:space="preserve"> </w:t>
      </w:r>
      <w:r w:rsidR="00F74E1B">
        <w:rPr>
          <w:b/>
          <w:sz w:val="40"/>
          <w:szCs w:val="40"/>
        </w:rPr>
        <w:t>drogi</w:t>
      </w:r>
      <w:r w:rsidR="002210FE">
        <w:rPr>
          <w:b/>
          <w:sz w:val="40"/>
          <w:szCs w:val="40"/>
        </w:rPr>
        <w:t xml:space="preserve"> – ulicy Piaskowej</w:t>
      </w:r>
    </w:p>
    <w:p w:rsidR="00E145B8" w:rsidRDefault="002210FE" w:rsidP="00BF1163">
      <w:pPr>
        <w:ind w:firstLine="180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</w:t>
      </w:r>
      <w:r w:rsidR="00F74E1B">
        <w:rPr>
          <w:b/>
          <w:sz w:val="40"/>
          <w:szCs w:val="40"/>
        </w:rPr>
        <w:t xml:space="preserve"> </w:t>
      </w:r>
      <w:r w:rsidR="003C6AE6">
        <w:rPr>
          <w:b/>
          <w:sz w:val="40"/>
          <w:szCs w:val="40"/>
        </w:rPr>
        <w:t xml:space="preserve">we wsi </w:t>
      </w:r>
      <w:r>
        <w:rPr>
          <w:b/>
          <w:sz w:val="40"/>
          <w:szCs w:val="40"/>
        </w:rPr>
        <w:t xml:space="preserve">Otłoczyn </w:t>
      </w:r>
      <w:r w:rsidR="00D80019">
        <w:rPr>
          <w:b/>
          <w:sz w:val="40"/>
          <w:szCs w:val="40"/>
        </w:rPr>
        <w:t xml:space="preserve">od km </w:t>
      </w:r>
      <w:r w:rsidR="003C6AE6">
        <w:rPr>
          <w:b/>
          <w:sz w:val="40"/>
          <w:szCs w:val="40"/>
        </w:rPr>
        <w:t>0+000</w:t>
      </w:r>
      <w:r w:rsidR="00D80019">
        <w:rPr>
          <w:b/>
          <w:sz w:val="40"/>
          <w:szCs w:val="40"/>
        </w:rPr>
        <w:t xml:space="preserve"> do km </w:t>
      </w:r>
      <w:r w:rsidR="00A26B44">
        <w:rPr>
          <w:b/>
          <w:sz w:val="40"/>
          <w:szCs w:val="40"/>
        </w:rPr>
        <w:t>0+</w:t>
      </w:r>
      <w:r w:rsidR="00BF7F8A">
        <w:rPr>
          <w:b/>
          <w:sz w:val="40"/>
          <w:szCs w:val="40"/>
        </w:rPr>
        <w:t>2</w:t>
      </w:r>
      <w:r>
        <w:rPr>
          <w:b/>
          <w:sz w:val="40"/>
          <w:szCs w:val="40"/>
        </w:rPr>
        <w:t>8</w:t>
      </w:r>
      <w:r w:rsidR="00BF7F8A">
        <w:rPr>
          <w:b/>
          <w:sz w:val="40"/>
          <w:szCs w:val="40"/>
        </w:rPr>
        <w:t>0</w:t>
      </w:r>
    </w:p>
    <w:p w:rsidR="003C6AE6" w:rsidRDefault="00BF1163" w:rsidP="00BF116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</w:t>
      </w:r>
      <w:r w:rsidR="003C6AE6">
        <w:rPr>
          <w:b/>
          <w:sz w:val="40"/>
          <w:szCs w:val="40"/>
        </w:rPr>
        <w:t>Gmina Aleksandrów Kujawski</w:t>
      </w:r>
    </w:p>
    <w:p w:rsidR="00973949" w:rsidRDefault="003C6AE6" w:rsidP="00A26B44">
      <w:pPr>
        <w:ind w:firstLine="216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Działka nr </w:t>
      </w:r>
      <w:r w:rsidR="002210FE">
        <w:rPr>
          <w:b/>
          <w:sz w:val="40"/>
          <w:szCs w:val="40"/>
        </w:rPr>
        <w:t>196/1</w:t>
      </w:r>
      <w:r w:rsidR="0036647F">
        <w:rPr>
          <w:b/>
          <w:sz w:val="40"/>
          <w:szCs w:val="40"/>
        </w:rPr>
        <w:t xml:space="preserve"> </w:t>
      </w:r>
    </w:p>
    <w:p w:rsidR="0036647F" w:rsidRDefault="0036647F" w:rsidP="0036647F">
      <w:pPr>
        <w:rPr>
          <w:b/>
          <w:sz w:val="40"/>
          <w:szCs w:val="40"/>
        </w:rPr>
      </w:pPr>
    </w:p>
    <w:p w:rsidR="00E145B8" w:rsidRDefault="00E145B8" w:rsidP="0036647F">
      <w:pPr>
        <w:rPr>
          <w:sz w:val="40"/>
          <w:szCs w:val="40"/>
        </w:rPr>
      </w:pPr>
    </w:p>
    <w:p w:rsidR="0036647F" w:rsidRPr="00EA6CB1" w:rsidRDefault="0036647F" w:rsidP="0036647F">
      <w:pPr>
        <w:ind w:firstLine="993"/>
        <w:rPr>
          <w:b/>
          <w:sz w:val="40"/>
          <w:szCs w:val="40"/>
        </w:rPr>
      </w:pPr>
      <w:r w:rsidRPr="00EA6CB1">
        <w:rPr>
          <w:b/>
          <w:sz w:val="40"/>
          <w:szCs w:val="40"/>
        </w:rPr>
        <w:t>Inwestor:</w:t>
      </w:r>
    </w:p>
    <w:p w:rsidR="0036647F" w:rsidRDefault="00973949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Gmina</w:t>
      </w:r>
      <w:r w:rsidR="0036647F">
        <w:rPr>
          <w:sz w:val="40"/>
          <w:szCs w:val="40"/>
        </w:rPr>
        <w:t xml:space="preserve"> Aleksandr</w:t>
      </w:r>
      <w:r w:rsidR="00A2570B">
        <w:rPr>
          <w:sz w:val="40"/>
          <w:szCs w:val="40"/>
        </w:rPr>
        <w:t>ów Kujawski</w:t>
      </w:r>
    </w:p>
    <w:p w:rsidR="003C6AE6" w:rsidRDefault="003C6AE6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ul. Słowackiego 8</w:t>
      </w:r>
    </w:p>
    <w:p w:rsidR="003C6AE6" w:rsidRDefault="003C6AE6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87-700 Aleksandrów Kujawski</w:t>
      </w:r>
    </w:p>
    <w:p w:rsidR="0036647F" w:rsidRDefault="0036647F" w:rsidP="0036647F">
      <w:pPr>
        <w:rPr>
          <w:sz w:val="40"/>
          <w:szCs w:val="40"/>
        </w:rPr>
      </w:pPr>
    </w:p>
    <w:p w:rsidR="0036647F" w:rsidRPr="00EA6CB1" w:rsidRDefault="0036647F" w:rsidP="0036647F">
      <w:pPr>
        <w:ind w:firstLine="993"/>
        <w:rPr>
          <w:b/>
          <w:sz w:val="40"/>
          <w:szCs w:val="40"/>
        </w:rPr>
      </w:pPr>
      <w:r w:rsidRPr="00EA6CB1">
        <w:rPr>
          <w:b/>
          <w:sz w:val="40"/>
          <w:szCs w:val="40"/>
        </w:rPr>
        <w:t>Lokalizacja:</w:t>
      </w:r>
    </w:p>
    <w:p w:rsidR="0036647F" w:rsidRDefault="0036647F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Województwo Kujawsko – Pomorskie</w:t>
      </w:r>
    </w:p>
    <w:p w:rsidR="0036647F" w:rsidRDefault="0036647F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Powiat aleksandrowski</w:t>
      </w:r>
    </w:p>
    <w:p w:rsidR="0036647F" w:rsidRDefault="00D80019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Gmina</w:t>
      </w:r>
      <w:r w:rsidR="0036647F">
        <w:rPr>
          <w:sz w:val="40"/>
          <w:szCs w:val="40"/>
        </w:rPr>
        <w:t xml:space="preserve"> Aleksandrów Kujawski</w:t>
      </w:r>
    </w:p>
    <w:p w:rsidR="008C5C0A" w:rsidRDefault="003C6AE6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Wieś</w:t>
      </w:r>
      <w:r w:rsidR="008C5C0A">
        <w:rPr>
          <w:sz w:val="40"/>
          <w:szCs w:val="40"/>
        </w:rPr>
        <w:t xml:space="preserve"> </w:t>
      </w:r>
      <w:r w:rsidR="002210FE">
        <w:rPr>
          <w:sz w:val="40"/>
          <w:szCs w:val="40"/>
        </w:rPr>
        <w:t>Otłoczyn dz. nr 196/1</w:t>
      </w:r>
    </w:p>
    <w:p w:rsidR="00D80019" w:rsidRDefault="00D80019" w:rsidP="00D80019">
      <w:pPr>
        <w:ind w:firstLine="993"/>
        <w:rPr>
          <w:b/>
          <w:sz w:val="40"/>
          <w:szCs w:val="40"/>
        </w:rPr>
      </w:pPr>
    </w:p>
    <w:p w:rsidR="0036647F" w:rsidRPr="00D80019" w:rsidRDefault="00D80019" w:rsidP="00D80019">
      <w:pPr>
        <w:ind w:firstLine="993"/>
        <w:rPr>
          <w:b/>
          <w:sz w:val="40"/>
          <w:szCs w:val="40"/>
        </w:rPr>
      </w:pPr>
      <w:r>
        <w:rPr>
          <w:b/>
          <w:sz w:val="40"/>
          <w:szCs w:val="40"/>
        </w:rPr>
        <w:t>Opracował</w:t>
      </w:r>
      <w:r w:rsidRPr="00EA6CB1">
        <w:rPr>
          <w:b/>
          <w:sz w:val="40"/>
          <w:szCs w:val="40"/>
        </w:rPr>
        <w:t>:</w:t>
      </w:r>
    </w:p>
    <w:p w:rsidR="00D80019" w:rsidRPr="00D80019" w:rsidRDefault="00D80019" w:rsidP="00D800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D80019">
        <w:rPr>
          <w:sz w:val="28"/>
          <w:szCs w:val="28"/>
        </w:rPr>
        <w:t>mgr inż. Mariusz Żbikowski</w:t>
      </w:r>
    </w:p>
    <w:p w:rsidR="00D80019" w:rsidRPr="002023A5" w:rsidRDefault="00D80019" w:rsidP="00D800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2023A5">
        <w:rPr>
          <w:sz w:val="28"/>
          <w:szCs w:val="28"/>
        </w:rPr>
        <w:t>ul. Wyspiańskiego 20A</w:t>
      </w:r>
    </w:p>
    <w:p w:rsidR="00D80019" w:rsidRDefault="00D80019" w:rsidP="00D80019">
      <w:pPr>
        <w:rPr>
          <w:sz w:val="40"/>
          <w:szCs w:val="40"/>
        </w:rPr>
      </w:pPr>
      <w:r>
        <w:rPr>
          <w:sz w:val="28"/>
          <w:szCs w:val="28"/>
        </w:rPr>
        <w:t xml:space="preserve">                                     </w:t>
      </w:r>
      <w:r w:rsidRPr="002023A5">
        <w:rPr>
          <w:sz w:val="28"/>
          <w:szCs w:val="28"/>
        </w:rPr>
        <w:t>87-700 Aleksandrów Kuj.</w:t>
      </w:r>
    </w:p>
    <w:p w:rsidR="00D80019" w:rsidRDefault="00D80019" w:rsidP="0036647F">
      <w:pPr>
        <w:rPr>
          <w:sz w:val="40"/>
          <w:szCs w:val="40"/>
        </w:rPr>
      </w:pPr>
    </w:p>
    <w:p w:rsidR="00D80019" w:rsidRDefault="00D80019" w:rsidP="0036647F">
      <w:pPr>
        <w:rPr>
          <w:sz w:val="40"/>
          <w:szCs w:val="40"/>
        </w:rPr>
      </w:pPr>
    </w:p>
    <w:p w:rsidR="0036647F" w:rsidRPr="00EA6CB1" w:rsidRDefault="0036647F" w:rsidP="0036647F">
      <w:pPr>
        <w:ind w:firstLine="2835"/>
        <w:rPr>
          <w:b/>
          <w:sz w:val="40"/>
          <w:szCs w:val="40"/>
        </w:rPr>
      </w:pPr>
    </w:p>
    <w:p w:rsidR="0036647F" w:rsidRDefault="0036647F" w:rsidP="0036647F">
      <w:pPr>
        <w:pStyle w:val="Tytu"/>
        <w:jc w:val="left"/>
      </w:pPr>
    </w:p>
    <w:p w:rsidR="0036647F" w:rsidRDefault="0036647F" w:rsidP="0036647F">
      <w:pPr>
        <w:pStyle w:val="Tytu"/>
      </w:pPr>
    </w:p>
    <w:p w:rsidR="00D80019" w:rsidRDefault="00D80019" w:rsidP="0036647F">
      <w:pPr>
        <w:pStyle w:val="Tytu"/>
      </w:pPr>
    </w:p>
    <w:p w:rsidR="00D80019" w:rsidRDefault="00D80019" w:rsidP="00D80019">
      <w:pPr>
        <w:pStyle w:val="Tytu"/>
        <w:jc w:val="left"/>
      </w:pPr>
    </w:p>
    <w:p w:rsidR="0036647F" w:rsidRDefault="0036647F" w:rsidP="0036647F">
      <w:pPr>
        <w:pStyle w:val="Tytu"/>
      </w:pPr>
      <w:r>
        <w:t>S p i s     t r e ś c i</w:t>
      </w:r>
    </w:p>
    <w:p w:rsidR="0036647F" w:rsidRDefault="0036647F" w:rsidP="0036647F">
      <w:pPr>
        <w:jc w:val="center"/>
        <w:rPr>
          <w:b/>
          <w:bCs/>
        </w:rPr>
      </w:pPr>
    </w:p>
    <w:p w:rsidR="002210FE" w:rsidRDefault="00237EDA" w:rsidP="002210FE">
      <w:pPr>
        <w:ind w:firstLine="1800"/>
        <w:rPr>
          <w:b/>
          <w:sz w:val="28"/>
          <w:szCs w:val="28"/>
        </w:rPr>
      </w:pPr>
      <w:r>
        <w:rPr>
          <w:b/>
          <w:sz w:val="28"/>
          <w:szCs w:val="28"/>
        </w:rPr>
        <w:t>Przebudowa</w:t>
      </w:r>
      <w:r w:rsidR="00D80019" w:rsidRPr="00D80019">
        <w:rPr>
          <w:b/>
          <w:sz w:val="28"/>
          <w:szCs w:val="28"/>
        </w:rPr>
        <w:t xml:space="preserve"> </w:t>
      </w:r>
      <w:r w:rsidR="003C6AE6">
        <w:rPr>
          <w:b/>
          <w:sz w:val="28"/>
          <w:szCs w:val="28"/>
        </w:rPr>
        <w:t xml:space="preserve">drogi </w:t>
      </w:r>
      <w:r w:rsidR="002210FE">
        <w:rPr>
          <w:b/>
          <w:sz w:val="28"/>
          <w:szCs w:val="28"/>
        </w:rPr>
        <w:t xml:space="preserve">– ul. Piaskowej </w:t>
      </w:r>
      <w:r w:rsidR="003C6AE6">
        <w:rPr>
          <w:b/>
          <w:sz w:val="28"/>
          <w:szCs w:val="28"/>
        </w:rPr>
        <w:t xml:space="preserve">we wsi </w:t>
      </w:r>
      <w:r w:rsidR="00BF7F8A">
        <w:rPr>
          <w:b/>
          <w:sz w:val="28"/>
          <w:szCs w:val="28"/>
        </w:rPr>
        <w:t>O</w:t>
      </w:r>
      <w:r w:rsidR="002210FE">
        <w:rPr>
          <w:b/>
          <w:sz w:val="28"/>
          <w:szCs w:val="28"/>
        </w:rPr>
        <w:t>tłoczyn</w:t>
      </w:r>
    </w:p>
    <w:p w:rsidR="00D80019" w:rsidRPr="00D80019" w:rsidRDefault="002210FE" w:rsidP="002210FE">
      <w:pPr>
        <w:ind w:firstLine="18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D80019" w:rsidRPr="00D80019">
        <w:rPr>
          <w:b/>
          <w:sz w:val="28"/>
          <w:szCs w:val="28"/>
        </w:rPr>
        <w:t xml:space="preserve">od km </w:t>
      </w:r>
      <w:r w:rsidR="003C6AE6">
        <w:rPr>
          <w:b/>
          <w:sz w:val="28"/>
          <w:szCs w:val="28"/>
        </w:rPr>
        <w:t>0+000</w:t>
      </w:r>
      <w:r w:rsidR="00D80019" w:rsidRPr="00D80019">
        <w:rPr>
          <w:b/>
          <w:sz w:val="28"/>
          <w:szCs w:val="28"/>
        </w:rPr>
        <w:t xml:space="preserve"> do km </w:t>
      </w:r>
      <w:r w:rsidR="00A26B44">
        <w:rPr>
          <w:b/>
          <w:sz w:val="28"/>
          <w:szCs w:val="28"/>
        </w:rPr>
        <w:t>0</w:t>
      </w:r>
      <w:r w:rsidR="003C6AE6">
        <w:rPr>
          <w:b/>
          <w:sz w:val="28"/>
          <w:szCs w:val="28"/>
        </w:rPr>
        <w:t>+</w:t>
      </w:r>
      <w:r w:rsidR="00BF7F8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8</w:t>
      </w:r>
      <w:r w:rsidR="00BF7F8A">
        <w:rPr>
          <w:b/>
          <w:sz w:val="28"/>
          <w:szCs w:val="28"/>
        </w:rPr>
        <w:t>0</w:t>
      </w:r>
    </w:p>
    <w:p w:rsidR="0036647F" w:rsidRDefault="0036647F" w:rsidP="0036647F">
      <w:pPr>
        <w:jc w:val="center"/>
      </w:pPr>
    </w:p>
    <w:p w:rsidR="0036647F" w:rsidRDefault="0036647F" w:rsidP="0036647F">
      <w:pPr>
        <w:jc w:val="center"/>
      </w:pPr>
    </w:p>
    <w:p w:rsidR="0036647F" w:rsidRDefault="0036647F" w:rsidP="0036647F">
      <w:pPr>
        <w:numPr>
          <w:ilvl w:val="0"/>
          <w:numId w:val="7"/>
        </w:numPr>
      </w:pPr>
      <w:r>
        <w:t>Strona tytułowa...............................................................................................................1</w:t>
      </w:r>
    </w:p>
    <w:p w:rsidR="0036647F" w:rsidRDefault="0036647F" w:rsidP="0036647F">
      <w:pPr>
        <w:ind w:left="360"/>
      </w:pPr>
    </w:p>
    <w:p w:rsidR="0036647F" w:rsidRDefault="0036647F" w:rsidP="0036647F">
      <w:pPr>
        <w:numPr>
          <w:ilvl w:val="0"/>
          <w:numId w:val="7"/>
        </w:numPr>
      </w:pPr>
      <w:r>
        <w:t>Spis treści........................................................................................................................2</w:t>
      </w:r>
    </w:p>
    <w:p w:rsidR="0036647F" w:rsidRDefault="0036647F" w:rsidP="0036647F"/>
    <w:p w:rsidR="0036647F" w:rsidRDefault="0036647F" w:rsidP="0036647F">
      <w:pPr>
        <w:numPr>
          <w:ilvl w:val="0"/>
          <w:numId w:val="7"/>
        </w:numPr>
      </w:pPr>
      <w:r>
        <w:t xml:space="preserve">Oświadczenie </w:t>
      </w:r>
      <w:r w:rsidR="00E145B8">
        <w:t>opracowującego</w:t>
      </w:r>
      <w:r>
        <w:t xml:space="preserve"> o kompletności projektu.....</w:t>
      </w:r>
      <w:r w:rsidR="00D80019">
        <w:t>......................</w:t>
      </w:r>
      <w:r>
        <w:t>....</w:t>
      </w:r>
      <w:r w:rsidR="00E145B8">
        <w:t>......</w:t>
      </w:r>
      <w:r>
        <w:t>..........3</w:t>
      </w:r>
    </w:p>
    <w:p w:rsidR="0036647F" w:rsidRDefault="0036647F" w:rsidP="0036647F"/>
    <w:p w:rsidR="0036647F" w:rsidRDefault="0036647F" w:rsidP="0036647F">
      <w:pPr>
        <w:numPr>
          <w:ilvl w:val="0"/>
          <w:numId w:val="7"/>
        </w:numPr>
      </w:pPr>
      <w:r>
        <w:t>Opis do planu zagospodarowania...................................................................................</w:t>
      </w:r>
      <w:r w:rsidR="00315D71">
        <w:t>.</w:t>
      </w:r>
      <w:r w:rsidR="008400B5">
        <w:t>4</w:t>
      </w:r>
    </w:p>
    <w:p w:rsidR="0036647F" w:rsidRDefault="0036647F" w:rsidP="0036647F"/>
    <w:p w:rsidR="0036647F" w:rsidRDefault="0036647F" w:rsidP="0036647F">
      <w:pPr>
        <w:numPr>
          <w:ilvl w:val="0"/>
          <w:numId w:val="7"/>
        </w:numPr>
      </w:pPr>
      <w:r>
        <w:t>Informacja BIOZ............................................................................</w:t>
      </w:r>
      <w:r w:rsidR="00315D71">
        <w:t>.................................</w:t>
      </w:r>
      <w:r w:rsidR="002B3C68">
        <w:t>.</w:t>
      </w:r>
      <w:r w:rsidR="00DF15ED">
        <w:t>5</w:t>
      </w:r>
    </w:p>
    <w:p w:rsidR="0036647F" w:rsidRDefault="0036647F" w:rsidP="0036647F"/>
    <w:p w:rsidR="0036647F" w:rsidRDefault="0036647F" w:rsidP="00D80019">
      <w:pPr>
        <w:pStyle w:val="Tytu"/>
        <w:jc w:val="left"/>
      </w:pPr>
    </w:p>
    <w:p w:rsidR="0036647F" w:rsidRDefault="0036647F" w:rsidP="0036647F">
      <w:pPr>
        <w:pStyle w:val="Tytu"/>
      </w:pPr>
      <w:r>
        <w:t>Wykaz rysunków</w:t>
      </w:r>
    </w:p>
    <w:p w:rsidR="0036647F" w:rsidRDefault="0036647F" w:rsidP="0036647F"/>
    <w:p w:rsidR="0036647F" w:rsidRDefault="0036647F" w:rsidP="0036647F"/>
    <w:p w:rsidR="0036647F" w:rsidRDefault="0036647F" w:rsidP="0036647F"/>
    <w:p w:rsidR="003C6AE6" w:rsidRDefault="003C6AE6" w:rsidP="000241BC">
      <w:pPr>
        <w:numPr>
          <w:ilvl w:val="0"/>
          <w:numId w:val="15"/>
        </w:numPr>
      </w:pPr>
      <w:r>
        <w:t>Plan orientacyjny</w:t>
      </w:r>
      <w:r w:rsidR="000241BC">
        <w:t xml:space="preserve"> skala 1:</w:t>
      </w:r>
      <w:r w:rsidR="002210FE">
        <w:t>1</w:t>
      </w:r>
      <w:r w:rsidR="000241BC">
        <w:t>0000</w:t>
      </w:r>
    </w:p>
    <w:p w:rsidR="000241BC" w:rsidRDefault="000241BC" w:rsidP="000241BC">
      <w:pPr>
        <w:ind w:left="360"/>
      </w:pPr>
    </w:p>
    <w:p w:rsidR="0036647F" w:rsidRDefault="0036647F" w:rsidP="0036647F">
      <w:pPr>
        <w:numPr>
          <w:ilvl w:val="0"/>
          <w:numId w:val="15"/>
        </w:numPr>
      </w:pPr>
      <w:r>
        <w:t xml:space="preserve">Plan sytuacyjny skala 1: </w:t>
      </w:r>
      <w:r w:rsidR="003C6AE6">
        <w:t>10</w:t>
      </w:r>
      <w:r>
        <w:t>00</w:t>
      </w:r>
    </w:p>
    <w:p w:rsidR="0036647F" w:rsidRDefault="0036647F" w:rsidP="0036647F"/>
    <w:p w:rsidR="0036647F" w:rsidRDefault="0036647F" w:rsidP="00B536B4">
      <w:pPr>
        <w:numPr>
          <w:ilvl w:val="0"/>
          <w:numId w:val="15"/>
        </w:numPr>
      </w:pPr>
      <w:r>
        <w:t>Przekr</w:t>
      </w:r>
      <w:r w:rsidR="003C6AE6">
        <w:t>ó</w:t>
      </w:r>
      <w:r w:rsidR="000241BC">
        <w:t>j</w:t>
      </w:r>
      <w:r>
        <w:t xml:space="preserve"> konstrukcyjn</w:t>
      </w:r>
      <w:r w:rsidR="003C6AE6">
        <w:t>y</w:t>
      </w:r>
      <w:r>
        <w:t xml:space="preserve"> skala 1:</w:t>
      </w:r>
      <w:r w:rsidR="003C6AE6">
        <w:t>5</w:t>
      </w:r>
      <w:r>
        <w:t>0</w:t>
      </w:r>
    </w:p>
    <w:p w:rsidR="00B536B4" w:rsidRDefault="00B536B4" w:rsidP="00B536B4">
      <w:pPr>
        <w:pStyle w:val="Akapitzlist"/>
      </w:pPr>
    </w:p>
    <w:p w:rsidR="00B536B4" w:rsidRDefault="00B536B4" w:rsidP="00B536B4">
      <w:pPr>
        <w:numPr>
          <w:ilvl w:val="0"/>
          <w:numId w:val="15"/>
        </w:numPr>
      </w:pPr>
      <w:r>
        <w:t>Przekrój konstrukcyjny skala 1:50</w:t>
      </w:r>
    </w:p>
    <w:p w:rsidR="00B536B4" w:rsidRDefault="00B536B4" w:rsidP="00B536B4">
      <w:pPr>
        <w:ind w:left="720"/>
      </w:pPr>
    </w:p>
    <w:p w:rsidR="00EC6268" w:rsidRDefault="00EC6268" w:rsidP="00EC6268"/>
    <w:p w:rsidR="0036647F" w:rsidRDefault="0036647F" w:rsidP="0036647F"/>
    <w:p w:rsidR="0036647F" w:rsidRDefault="0036647F" w:rsidP="0036647F"/>
    <w:p w:rsidR="0036647F" w:rsidRDefault="0036647F" w:rsidP="0036647F"/>
    <w:p w:rsidR="00090ED8" w:rsidRDefault="00090ED8" w:rsidP="00090ED8">
      <w:pPr>
        <w:jc w:val="center"/>
        <w:rPr>
          <w:b/>
          <w:sz w:val="28"/>
          <w:szCs w:val="28"/>
        </w:rPr>
      </w:pPr>
    </w:p>
    <w:p w:rsidR="00E82F91" w:rsidRDefault="00E82F91" w:rsidP="0036647F">
      <w:pPr>
        <w:rPr>
          <w:b/>
          <w:sz w:val="32"/>
          <w:szCs w:val="32"/>
        </w:rPr>
      </w:pPr>
    </w:p>
    <w:p w:rsidR="007C1404" w:rsidRDefault="007C1404" w:rsidP="0036647F">
      <w:pPr>
        <w:rPr>
          <w:b/>
          <w:sz w:val="32"/>
          <w:szCs w:val="32"/>
        </w:rPr>
      </w:pPr>
    </w:p>
    <w:p w:rsidR="007C1404" w:rsidRDefault="007C1404" w:rsidP="0036647F">
      <w:pPr>
        <w:rPr>
          <w:b/>
          <w:sz w:val="32"/>
          <w:szCs w:val="32"/>
        </w:rPr>
      </w:pPr>
    </w:p>
    <w:p w:rsidR="007C1404" w:rsidRDefault="007C1404" w:rsidP="0036647F">
      <w:pPr>
        <w:rPr>
          <w:b/>
          <w:sz w:val="32"/>
          <w:szCs w:val="32"/>
        </w:rPr>
      </w:pPr>
    </w:p>
    <w:p w:rsidR="007C1404" w:rsidRDefault="007C1404" w:rsidP="0036647F">
      <w:pPr>
        <w:rPr>
          <w:b/>
          <w:sz w:val="32"/>
          <w:szCs w:val="32"/>
        </w:rPr>
      </w:pPr>
    </w:p>
    <w:p w:rsidR="0036647F" w:rsidRDefault="0036647F" w:rsidP="0036647F">
      <w:pPr>
        <w:rPr>
          <w:b/>
          <w:sz w:val="32"/>
          <w:szCs w:val="32"/>
        </w:rPr>
      </w:pPr>
    </w:p>
    <w:p w:rsidR="00E145B8" w:rsidRDefault="00E145B8" w:rsidP="0036647F">
      <w:pPr>
        <w:rPr>
          <w:b/>
          <w:sz w:val="32"/>
          <w:szCs w:val="32"/>
        </w:rPr>
      </w:pPr>
    </w:p>
    <w:p w:rsidR="00E145B8" w:rsidRDefault="00E145B8" w:rsidP="0036647F">
      <w:pPr>
        <w:rPr>
          <w:b/>
          <w:sz w:val="32"/>
          <w:szCs w:val="32"/>
        </w:rPr>
      </w:pPr>
    </w:p>
    <w:p w:rsidR="0036647F" w:rsidRDefault="0036647F" w:rsidP="0036647F">
      <w:pPr>
        <w:rPr>
          <w:sz w:val="28"/>
          <w:szCs w:val="28"/>
        </w:rPr>
      </w:pPr>
    </w:p>
    <w:p w:rsidR="00D80019" w:rsidRDefault="00D80019" w:rsidP="0036647F">
      <w:pPr>
        <w:rPr>
          <w:sz w:val="28"/>
          <w:szCs w:val="28"/>
        </w:rPr>
      </w:pPr>
    </w:p>
    <w:p w:rsidR="00E82F91" w:rsidRDefault="00E82F91" w:rsidP="007E068F">
      <w:pPr>
        <w:rPr>
          <w:b/>
          <w:sz w:val="28"/>
          <w:szCs w:val="28"/>
        </w:rPr>
      </w:pPr>
    </w:p>
    <w:p w:rsidR="00B05E48" w:rsidRPr="00B05E48" w:rsidRDefault="00B05E48" w:rsidP="00B05E48">
      <w:pPr>
        <w:jc w:val="center"/>
        <w:rPr>
          <w:b/>
          <w:sz w:val="32"/>
          <w:szCs w:val="32"/>
        </w:rPr>
      </w:pPr>
      <w:r w:rsidRPr="00B05E48">
        <w:rPr>
          <w:b/>
          <w:sz w:val="32"/>
          <w:szCs w:val="32"/>
        </w:rPr>
        <w:t>1.  Opis techniczny</w:t>
      </w:r>
    </w:p>
    <w:p w:rsidR="002210FE" w:rsidRDefault="00973949" w:rsidP="002210FE">
      <w:pPr>
        <w:jc w:val="center"/>
        <w:rPr>
          <w:b/>
          <w:sz w:val="28"/>
          <w:szCs w:val="28"/>
        </w:rPr>
      </w:pPr>
      <w:r w:rsidRPr="00237EDA">
        <w:rPr>
          <w:b/>
          <w:sz w:val="28"/>
          <w:szCs w:val="28"/>
        </w:rPr>
        <w:t xml:space="preserve">do projektu </w:t>
      </w:r>
      <w:r w:rsidR="00237EDA" w:rsidRPr="00237EDA">
        <w:rPr>
          <w:b/>
          <w:sz w:val="28"/>
          <w:szCs w:val="28"/>
        </w:rPr>
        <w:t>przebudowy</w:t>
      </w:r>
      <w:r w:rsidR="00D80019" w:rsidRPr="00237EDA">
        <w:rPr>
          <w:b/>
          <w:sz w:val="28"/>
          <w:szCs w:val="28"/>
        </w:rPr>
        <w:t xml:space="preserve"> </w:t>
      </w:r>
      <w:r w:rsidR="00BB6628" w:rsidRPr="00237EDA">
        <w:rPr>
          <w:b/>
          <w:sz w:val="28"/>
          <w:szCs w:val="28"/>
        </w:rPr>
        <w:t xml:space="preserve">drogi </w:t>
      </w:r>
      <w:r w:rsidR="002210FE">
        <w:rPr>
          <w:b/>
          <w:sz w:val="28"/>
          <w:szCs w:val="28"/>
        </w:rPr>
        <w:t xml:space="preserve">– ul. Piaskowej </w:t>
      </w:r>
      <w:r w:rsidR="00BB6628" w:rsidRPr="00237EDA">
        <w:rPr>
          <w:b/>
          <w:sz w:val="28"/>
          <w:szCs w:val="28"/>
        </w:rPr>
        <w:t xml:space="preserve">we wsi </w:t>
      </w:r>
      <w:r w:rsidR="00BF7F8A">
        <w:rPr>
          <w:b/>
          <w:sz w:val="28"/>
          <w:szCs w:val="28"/>
        </w:rPr>
        <w:t>O</w:t>
      </w:r>
      <w:r w:rsidR="002210FE">
        <w:rPr>
          <w:b/>
          <w:sz w:val="28"/>
          <w:szCs w:val="28"/>
        </w:rPr>
        <w:t>tłoczyn</w:t>
      </w:r>
    </w:p>
    <w:p w:rsidR="00D80019" w:rsidRPr="00237EDA" w:rsidRDefault="00D80019" w:rsidP="002210FE">
      <w:pPr>
        <w:jc w:val="center"/>
        <w:rPr>
          <w:b/>
          <w:sz w:val="28"/>
          <w:szCs w:val="28"/>
        </w:rPr>
      </w:pPr>
      <w:r w:rsidRPr="00237EDA">
        <w:rPr>
          <w:b/>
          <w:sz w:val="28"/>
          <w:szCs w:val="28"/>
        </w:rPr>
        <w:t xml:space="preserve">od km </w:t>
      </w:r>
      <w:r w:rsidR="00BB6628" w:rsidRPr="00237EDA">
        <w:rPr>
          <w:b/>
          <w:sz w:val="28"/>
          <w:szCs w:val="28"/>
        </w:rPr>
        <w:t>0+000</w:t>
      </w:r>
      <w:r w:rsidRPr="00237EDA">
        <w:rPr>
          <w:b/>
          <w:sz w:val="28"/>
          <w:szCs w:val="28"/>
        </w:rPr>
        <w:t xml:space="preserve"> do km </w:t>
      </w:r>
      <w:r w:rsidR="00A26B44">
        <w:rPr>
          <w:b/>
          <w:sz w:val="28"/>
          <w:szCs w:val="28"/>
        </w:rPr>
        <w:t>0</w:t>
      </w:r>
      <w:r w:rsidR="00BB6628" w:rsidRPr="00237EDA">
        <w:rPr>
          <w:b/>
          <w:sz w:val="28"/>
          <w:szCs w:val="28"/>
        </w:rPr>
        <w:t>+</w:t>
      </w:r>
      <w:r w:rsidR="00BF7F8A">
        <w:rPr>
          <w:b/>
          <w:sz w:val="28"/>
          <w:szCs w:val="28"/>
        </w:rPr>
        <w:t>2</w:t>
      </w:r>
      <w:r w:rsidR="002210FE">
        <w:rPr>
          <w:b/>
          <w:sz w:val="28"/>
          <w:szCs w:val="28"/>
        </w:rPr>
        <w:t>8</w:t>
      </w:r>
      <w:r w:rsidR="00BF7F8A">
        <w:rPr>
          <w:b/>
          <w:sz w:val="28"/>
          <w:szCs w:val="28"/>
        </w:rPr>
        <w:t>0</w:t>
      </w:r>
    </w:p>
    <w:p w:rsidR="0029470C" w:rsidRDefault="0029470C" w:rsidP="00B05E48">
      <w:pPr>
        <w:jc w:val="center"/>
        <w:rPr>
          <w:b/>
          <w:sz w:val="28"/>
          <w:szCs w:val="28"/>
        </w:rPr>
      </w:pPr>
    </w:p>
    <w:p w:rsidR="0029470C" w:rsidRDefault="0029470C" w:rsidP="0029470C">
      <w:pPr>
        <w:rPr>
          <w:b/>
          <w:sz w:val="28"/>
          <w:szCs w:val="28"/>
        </w:rPr>
      </w:pPr>
      <w:r>
        <w:rPr>
          <w:b/>
          <w:sz w:val="28"/>
          <w:szCs w:val="28"/>
        </w:rPr>
        <w:t>1.1   Podstawa opracowania</w:t>
      </w:r>
    </w:p>
    <w:p w:rsidR="0029470C" w:rsidRDefault="0029470C" w:rsidP="0029470C">
      <w:pPr>
        <w:rPr>
          <w:b/>
          <w:sz w:val="28"/>
          <w:szCs w:val="28"/>
        </w:rPr>
      </w:pPr>
    </w:p>
    <w:p w:rsidR="00973949" w:rsidRDefault="0029470C" w:rsidP="0029470C">
      <w:pPr>
        <w:rPr>
          <w:sz w:val="28"/>
          <w:szCs w:val="28"/>
        </w:rPr>
      </w:pPr>
      <w:r w:rsidRPr="0029470C">
        <w:rPr>
          <w:sz w:val="28"/>
          <w:szCs w:val="28"/>
        </w:rPr>
        <w:t xml:space="preserve">-  </w:t>
      </w:r>
      <w:r w:rsidR="002418F9">
        <w:rPr>
          <w:sz w:val="28"/>
          <w:szCs w:val="28"/>
        </w:rPr>
        <w:t>u</w:t>
      </w:r>
      <w:r w:rsidR="007C1404">
        <w:rPr>
          <w:sz w:val="28"/>
          <w:szCs w:val="28"/>
        </w:rPr>
        <w:t xml:space="preserve">mowa z </w:t>
      </w:r>
      <w:r w:rsidR="00973949">
        <w:rPr>
          <w:sz w:val="28"/>
          <w:szCs w:val="28"/>
        </w:rPr>
        <w:t xml:space="preserve">Urzędem </w:t>
      </w:r>
      <w:r w:rsidR="00A9332F">
        <w:rPr>
          <w:sz w:val="28"/>
          <w:szCs w:val="28"/>
        </w:rPr>
        <w:t>Gminy w</w:t>
      </w:r>
      <w:r w:rsidR="007C1404">
        <w:rPr>
          <w:sz w:val="28"/>
          <w:szCs w:val="28"/>
        </w:rPr>
        <w:t xml:space="preserve"> Aleksandr</w:t>
      </w:r>
      <w:r w:rsidR="00A9332F">
        <w:rPr>
          <w:sz w:val="28"/>
          <w:szCs w:val="28"/>
        </w:rPr>
        <w:t>owie</w:t>
      </w:r>
      <w:r w:rsidR="007C1404">
        <w:rPr>
          <w:sz w:val="28"/>
          <w:szCs w:val="28"/>
        </w:rPr>
        <w:t xml:space="preserve"> Kujawski</w:t>
      </w:r>
      <w:r w:rsidR="00A9332F">
        <w:rPr>
          <w:sz w:val="28"/>
          <w:szCs w:val="28"/>
        </w:rPr>
        <w:t>m</w:t>
      </w:r>
    </w:p>
    <w:p w:rsidR="00F9517C" w:rsidRDefault="00F9517C" w:rsidP="0029470C">
      <w:pPr>
        <w:rPr>
          <w:sz w:val="28"/>
          <w:szCs w:val="28"/>
        </w:rPr>
      </w:pPr>
      <w:r>
        <w:rPr>
          <w:sz w:val="28"/>
          <w:szCs w:val="28"/>
        </w:rPr>
        <w:t xml:space="preserve">-  podkład sytuacyjno – wysokościowy w skali 1: </w:t>
      </w:r>
      <w:r w:rsidR="00BB6628">
        <w:rPr>
          <w:sz w:val="28"/>
          <w:szCs w:val="28"/>
        </w:rPr>
        <w:t>10</w:t>
      </w:r>
      <w:r>
        <w:rPr>
          <w:sz w:val="28"/>
          <w:szCs w:val="28"/>
        </w:rPr>
        <w:t>00,</w:t>
      </w:r>
    </w:p>
    <w:p w:rsidR="00F9517C" w:rsidRDefault="00F9517C" w:rsidP="0029470C">
      <w:pPr>
        <w:rPr>
          <w:sz w:val="28"/>
          <w:szCs w:val="28"/>
        </w:rPr>
      </w:pPr>
      <w:r>
        <w:rPr>
          <w:sz w:val="28"/>
          <w:szCs w:val="28"/>
        </w:rPr>
        <w:t>-  normatywy i wytyczne projektowania,</w:t>
      </w:r>
    </w:p>
    <w:p w:rsidR="00F9517C" w:rsidRDefault="00F9517C" w:rsidP="0029470C">
      <w:pPr>
        <w:rPr>
          <w:sz w:val="28"/>
          <w:szCs w:val="28"/>
        </w:rPr>
      </w:pPr>
      <w:r>
        <w:rPr>
          <w:sz w:val="28"/>
          <w:szCs w:val="28"/>
        </w:rPr>
        <w:t>-  pomiary uzupełniające w terenie wykonane przez projektującego.</w:t>
      </w:r>
    </w:p>
    <w:p w:rsidR="00F9517C" w:rsidRDefault="00F9517C" w:rsidP="0029470C">
      <w:pPr>
        <w:rPr>
          <w:sz w:val="28"/>
          <w:szCs w:val="28"/>
        </w:rPr>
      </w:pPr>
    </w:p>
    <w:p w:rsidR="00F9517C" w:rsidRDefault="00F9517C" w:rsidP="0029470C">
      <w:pPr>
        <w:rPr>
          <w:b/>
          <w:sz w:val="28"/>
          <w:szCs w:val="28"/>
        </w:rPr>
      </w:pPr>
      <w:r w:rsidRPr="00F9517C">
        <w:rPr>
          <w:b/>
          <w:sz w:val="28"/>
          <w:szCs w:val="28"/>
        </w:rPr>
        <w:t>1.2   Zakres opracowania</w:t>
      </w:r>
    </w:p>
    <w:p w:rsidR="00F9517C" w:rsidRDefault="00F9517C" w:rsidP="0029470C">
      <w:pPr>
        <w:rPr>
          <w:b/>
          <w:sz w:val="28"/>
          <w:szCs w:val="28"/>
        </w:rPr>
      </w:pPr>
    </w:p>
    <w:p w:rsidR="007C1404" w:rsidRDefault="00B21883" w:rsidP="0029470C">
      <w:pPr>
        <w:rPr>
          <w:sz w:val="28"/>
          <w:szCs w:val="28"/>
        </w:rPr>
      </w:pPr>
      <w:r w:rsidRPr="00B21883">
        <w:rPr>
          <w:sz w:val="28"/>
          <w:szCs w:val="28"/>
        </w:rPr>
        <w:t>Op</w:t>
      </w:r>
      <w:r>
        <w:rPr>
          <w:sz w:val="28"/>
          <w:szCs w:val="28"/>
        </w:rPr>
        <w:t xml:space="preserve">racowanie obejmuje swym zakresem </w:t>
      </w:r>
      <w:r w:rsidR="00237EDA">
        <w:rPr>
          <w:sz w:val="28"/>
          <w:szCs w:val="28"/>
        </w:rPr>
        <w:t>przebudowę</w:t>
      </w:r>
      <w:r w:rsidR="00A9332F">
        <w:rPr>
          <w:sz w:val="28"/>
          <w:szCs w:val="28"/>
        </w:rPr>
        <w:t xml:space="preserve"> istniejące</w:t>
      </w:r>
      <w:r w:rsidR="00BB6628">
        <w:rPr>
          <w:sz w:val="28"/>
          <w:szCs w:val="28"/>
        </w:rPr>
        <w:t>j</w:t>
      </w:r>
      <w:r w:rsidR="00A9332F">
        <w:rPr>
          <w:sz w:val="28"/>
          <w:szCs w:val="28"/>
        </w:rPr>
        <w:t xml:space="preserve"> </w:t>
      </w:r>
      <w:r w:rsidR="00BB6628">
        <w:rPr>
          <w:sz w:val="28"/>
          <w:szCs w:val="28"/>
        </w:rPr>
        <w:t xml:space="preserve">drogi </w:t>
      </w:r>
      <w:r w:rsidR="002210FE">
        <w:rPr>
          <w:sz w:val="28"/>
          <w:szCs w:val="28"/>
        </w:rPr>
        <w:t xml:space="preserve">– ulicy Piaskowej </w:t>
      </w:r>
      <w:r w:rsidR="00BB6628">
        <w:rPr>
          <w:sz w:val="28"/>
          <w:szCs w:val="28"/>
        </w:rPr>
        <w:t xml:space="preserve">o nawierzchni gruntowej zlokalizowanej we wsi </w:t>
      </w:r>
      <w:r w:rsidR="00BF7F8A">
        <w:rPr>
          <w:sz w:val="28"/>
          <w:szCs w:val="28"/>
        </w:rPr>
        <w:t>O</w:t>
      </w:r>
      <w:r w:rsidR="002210FE">
        <w:rPr>
          <w:sz w:val="28"/>
          <w:szCs w:val="28"/>
        </w:rPr>
        <w:t>tłoczyn</w:t>
      </w:r>
      <w:r w:rsidR="00BB6628">
        <w:rPr>
          <w:sz w:val="28"/>
          <w:szCs w:val="28"/>
        </w:rPr>
        <w:t xml:space="preserve"> w gminie Aleksandrów Kujawski. Przedmiotowa droga jest drogą dojazdową do pól i budynków mieszkalnych zlokalizowanych wzdłuż niej. </w:t>
      </w:r>
    </w:p>
    <w:p w:rsidR="00BB6628" w:rsidRDefault="00237EDA" w:rsidP="0029470C">
      <w:pPr>
        <w:rPr>
          <w:sz w:val="28"/>
          <w:szCs w:val="28"/>
        </w:rPr>
      </w:pPr>
      <w:r>
        <w:rPr>
          <w:sz w:val="28"/>
          <w:szCs w:val="28"/>
        </w:rPr>
        <w:t>Przebudowywana</w:t>
      </w:r>
      <w:r w:rsidR="00E145B8">
        <w:rPr>
          <w:sz w:val="28"/>
          <w:szCs w:val="28"/>
        </w:rPr>
        <w:t xml:space="preserve"> </w:t>
      </w:r>
      <w:r w:rsidR="00BB6628">
        <w:rPr>
          <w:sz w:val="28"/>
          <w:szCs w:val="28"/>
        </w:rPr>
        <w:t xml:space="preserve">droga obejmuje zakresem odcinek o długości </w:t>
      </w:r>
      <w:r w:rsidR="00BF7F8A">
        <w:rPr>
          <w:sz w:val="28"/>
          <w:szCs w:val="28"/>
        </w:rPr>
        <w:t>2</w:t>
      </w:r>
      <w:r w:rsidR="002210FE">
        <w:rPr>
          <w:sz w:val="28"/>
          <w:szCs w:val="28"/>
        </w:rPr>
        <w:t>8</w:t>
      </w:r>
      <w:r w:rsidR="00BF7F8A">
        <w:rPr>
          <w:sz w:val="28"/>
          <w:szCs w:val="28"/>
        </w:rPr>
        <w:t>0</w:t>
      </w:r>
      <w:r w:rsidR="00BB6628">
        <w:rPr>
          <w:sz w:val="28"/>
          <w:szCs w:val="28"/>
        </w:rPr>
        <w:t>m i</w:t>
      </w:r>
      <w:r w:rsidR="00E145B8">
        <w:rPr>
          <w:sz w:val="28"/>
          <w:szCs w:val="28"/>
        </w:rPr>
        <w:t xml:space="preserve"> </w:t>
      </w:r>
      <w:r w:rsidR="002210FE">
        <w:rPr>
          <w:sz w:val="28"/>
          <w:szCs w:val="28"/>
        </w:rPr>
        <w:t xml:space="preserve">zmiennej </w:t>
      </w:r>
      <w:r w:rsidR="00E145B8">
        <w:rPr>
          <w:sz w:val="28"/>
          <w:szCs w:val="28"/>
        </w:rPr>
        <w:t xml:space="preserve">szerokości </w:t>
      </w:r>
      <w:r w:rsidR="002210FE">
        <w:rPr>
          <w:sz w:val="28"/>
          <w:szCs w:val="28"/>
        </w:rPr>
        <w:t xml:space="preserve">od </w:t>
      </w:r>
      <w:r w:rsidR="00BF7F8A">
        <w:rPr>
          <w:sz w:val="28"/>
          <w:szCs w:val="28"/>
        </w:rPr>
        <w:t>3,</w:t>
      </w:r>
      <w:r w:rsidR="002210FE">
        <w:rPr>
          <w:sz w:val="28"/>
          <w:szCs w:val="28"/>
        </w:rPr>
        <w:t>0</w:t>
      </w:r>
      <w:r w:rsidR="00E145B8">
        <w:rPr>
          <w:sz w:val="28"/>
          <w:szCs w:val="28"/>
        </w:rPr>
        <w:t xml:space="preserve">m </w:t>
      </w:r>
      <w:r w:rsidR="002210FE">
        <w:rPr>
          <w:sz w:val="28"/>
          <w:szCs w:val="28"/>
        </w:rPr>
        <w:t xml:space="preserve">do 4,5m </w:t>
      </w:r>
      <w:r w:rsidR="00A9332F">
        <w:rPr>
          <w:sz w:val="28"/>
          <w:szCs w:val="28"/>
        </w:rPr>
        <w:t xml:space="preserve">od km </w:t>
      </w:r>
      <w:r w:rsidR="00BB6628">
        <w:rPr>
          <w:sz w:val="28"/>
          <w:szCs w:val="28"/>
        </w:rPr>
        <w:t>0+000</w:t>
      </w:r>
      <w:r w:rsidR="00A9332F">
        <w:rPr>
          <w:sz w:val="28"/>
          <w:szCs w:val="28"/>
        </w:rPr>
        <w:t xml:space="preserve"> do km </w:t>
      </w:r>
      <w:r w:rsidR="00A26B44">
        <w:rPr>
          <w:sz w:val="28"/>
          <w:szCs w:val="28"/>
        </w:rPr>
        <w:t>0+</w:t>
      </w:r>
      <w:r w:rsidR="00BF7F8A">
        <w:rPr>
          <w:sz w:val="28"/>
          <w:szCs w:val="28"/>
        </w:rPr>
        <w:t>2</w:t>
      </w:r>
      <w:r w:rsidR="002210FE">
        <w:rPr>
          <w:sz w:val="28"/>
          <w:szCs w:val="28"/>
        </w:rPr>
        <w:t>8</w:t>
      </w:r>
      <w:r w:rsidR="00BF7F8A">
        <w:rPr>
          <w:sz w:val="28"/>
          <w:szCs w:val="28"/>
        </w:rPr>
        <w:t>0</w:t>
      </w:r>
      <w:r w:rsidR="00A9332F">
        <w:rPr>
          <w:sz w:val="28"/>
          <w:szCs w:val="28"/>
        </w:rPr>
        <w:t xml:space="preserve"> </w:t>
      </w:r>
      <w:r w:rsidR="00BB6628">
        <w:rPr>
          <w:sz w:val="28"/>
          <w:szCs w:val="28"/>
        </w:rPr>
        <w:t xml:space="preserve">i jest zlokalizowana na działce nr </w:t>
      </w:r>
      <w:r w:rsidR="002210FE">
        <w:rPr>
          <w:sz w:val="28"/>
          <w:szCs w:val="28"/>
        </w:rPr>
        <w:t>196/1</w:t>
      </w:r>
      <w:r w:rsidR="001F18DF">
        <w:rPr>
          <w:sz w:val="28"/>
          <w:szCs w:val="28"/>
        </w:rPr>
        <w:t xml:space="preserve"> będącej własnością Gminy Aleksandrów Kujawski i zlokalizowanej we wsi </w:t>
      </w:r>
      <w:r w:rsidR="00BF7F8A">
        <w:rPr>
          <w:sz w:val="28"/>
          <w:szCs w:val="28"/>
        </w:rPr>
        <w:t>O</w:t>
      </w:r>
      <w:r w:rsidR="002210FE">
        <w:rPr>
          <w:sz w:val="28"/>
          <w:szCs w:val="28"/>
        </w:rPr>
        <w:t>tłoczyn</w:t>
      </w:r>
      <w:r w:rsidR="001F18DF">
        <w:rPr>
          <w:sz w:val="28"/>
          <w:szCs w:val="28"/>
        </w:rPr>
        <w:t xml:space="preserve">. </w:t>
      </w:r>
      <w:r w:rsidR="00C87215">
        <w:rPr>
          <w:sz w:val="28"/>
          <w:szCs w:val="28"/>
        </w:rPr>
        <w:t>Przebudowa</w:t>
      </w:r>
      <w:r w:rsidR="001F18DF">
        <w:rPr>
          <w:sz w:val="28"/>
          <w:szCs w:val="28"/>
        </w:rPr>
        <w:t xml:space="preserve"> drogi będzie wykonan</w:t>
      </w:r>
      <w:r w:rsidR="00C87215">
        <w:rPr>
          <w:sz w:val="28"/>
          <w:szCs w:val="28"/>
        </w:rPr>
        <w:t>a</w:t>
      </w:r>
      <w:r w:rsidR="001F18DF">
        <w:rPr>
          <w:sz w:val="28"/>
          <w:szCs w:val="28"/>
        </w:rPr>
        <w:t xml:space="preserve"> ze względu na bezpieczeństwo ruchu i konieczność zachowania przejezdnośc</w:t>
      </w:r>
      <w:r w:rsidR="00B536B4">
        <w:rPr>
          <w:sz w:val="28"/>
          <w:szCs w:val="28"/>
        </w:rPr>
        <w:t>i na drodze i będzie polegał na wykonaniu nawierzchni bitumicznej po istniejącym śladzie drogi.</w:t>
      </w:r>
    </w:p>
    <w:p w:rsidR="00BB6628" w:rsidRDefault="00BB6628" w:rsidP="0029470C">
      <w:pPr>
        <w:rPr>
          <w:sz w:val="28"/>
          <w:szCs w:val="28"/>
        </w:rPr>
      </w:pPr>
    </w:p>
    <w:p w:rsidR="00B21883" w:rsidRDefault="00B21883" w:rsidP="0029470C">
      <w:pPr>
        <w:rPr>
          <w:b/>
          <w:sz w:val="28"/>
          <w:szCs w:val="28"/>
        </w:rPr>
      </w:pPr>
      <w:r w:rsidRPr="00B21883">
        <w:rPr>
          <w:b/>
          <w:sz w:val="28"/>
          <w:szCs w:val="28"/>
        </w:rPr>
        <w:t xml:space="preserve">1.3  </w:t>
      </w:r>
      <w:r w:rsidR="00634425">
        <w:rPr>
          <w:b/>
          <w:sz w:val="28"/>
          <w:szCs w:val="28"/>
        </w:rPr>
        <w:t>Stan istniejący</w:t>
      </w:r>
    </w:p>
    <w:p w:rsidR="00B21883" w:rsidRDefault="00B21883" w:rsidP="0029470C">
      <w:pPr>
        <w:rPr>
          <w:b/>
          <w:sz w:val="28"/>
          <w:szCs w:val="28"/>
        </w:rPr>
      </w:pPr>
    </w:p>
    <w:p w:rsidR="00BF7F8A" w:rsidRDefault="00E145B8" w:rsidP="0029470C">
      <w:pPr>
        <w:rPr>
          <w:sz w:val="28"/>
          <w:szCs w:val="28"/>
        </w:rPr>
      </w:pPr>
      <w:r>
        <w:rPr>
          <w:sz w:val="28"/>
          <w:szCs w:val="28"/>
        </w:rPr>
        <w:t>Teren</w:t>
      </w:r>
      <w:r w:rsidR="00E82F91">
        <w:rPr>
          <w:sz w:val="28"/>
          <w:szCs w:val="28"/>
        </w:rPr>
        <w:t xml:space="preserve"> objęt</w:t>
      </w:r>
      <w:r>
        <w:rPr>
          <w:sz w:val="28"/>
          <w:szCs w:val="28"/>
        </w:rPr>
        <w:t>y</w:t>
      </w:r>
      <w:r w:rsidR="002F6EE2">
        <w:rPr>
          <w:sz w:val="28"/>
          <w:szCs w:val="28"/>
        </w:rPr>
        <w:t xml:space="preserve"> </w:t>
      </w:r>
      <w:r w:rsidR="00E82F91">
        <w:rPr>
          <w:sz w:val="28"/>
          <w:szCs w:val="28"/>
        </w:rPr>
        <w:t xml:space="preserve">opracowaniem </w:t>
      </w:r>
      <w:r w:rsidR="002F6EE2">
        <w:rPr>
          <w:sz w:val="28"/>
          <w:szCs w:val="28"/>
        </w:rPr>
        <w:t xml:space="preserve">stanowi pas drogowy </w:t>
      </w:r>
      <w:r w:rsidR="002210FE">
        <w:rPr>
          <w:sz w:val="28"/>
          <w:szCs w:val="28"/>
        </w:rPr>
        <w:t xml:space="preserve">ulicy Piaskowej </w:t>
      </w:r>
      <w:r w:rsidR="001F18DF">
        <w:rPr>
          <w:sz w:val="28"/>
          <w:szCs w:val="28"/>
        </w:rPr>
        <w:t xml:space="preserve">o szerokości od </w:t>
      </w:r>
      <w:r w:rsidR="00A26B44">
        <w:rPr>
          <w:sz w:val="28"/>
          <w:szCs w:val="28"/>
        </w:rPr>
        <w:t>3</w:t>
      </w:r>
      <w:r w:rsidR="00BF7F8A">
        <w:rPr>
          <w:sz w:val="28"/>
          <w:szCs w:val="28"/>
        </w:rPr>
        <w:t>,8</w:t>
      </w:r>
      <w:r w:rsidR="001F18DF">
        <w:rPr>
          <w:sz w:val="28"/>
          <w:szCs w:val="28"/>
        </w:rPr>
        <w:t xml:space="preserve">m do </w:t>
      </w:r>
      <w:r w:rsidR="002210FE">
        <w:rPr>
          <w:sz w:val="28"/>
          <w:szCs w:val="28"/>
        </w:rPr>
        <w:t>10</w:t>
      </w:r>
      <w:r w:rsidR="00BF7F8A">
        <w:rPr>
          <w:sz w:val="28"/>
          <w:szCs w:val="28"/>
        </w:rPr>
        <w:t>,5</w:t>
      </w:r>
      <w:r w:rsidR="001F18DF">
        <w:rPr>
          <w:sz w:val="28"/>
          <w:szCs w:val="28"/>
        </w:rPr>
        <w:t xml:space="preserve">m działka nr </w:t>
      </w:r>
      <w:r w:rsidR="002210FE">
        <w:rPr>
          <w:sz w:val="28"/>
          <w:szCs w:val="28"/>
        </w:rPr>
        <w:t>196/1</w:t>
      </w:r>
      <w:r w:rsidR="001F18DF">
        <w:rPr>
          <w:sz w:val="28"/>
          <w:szCs w:val="28"/>
        </w:rPr>
        <w:t xml:space="preserve"> </w:t>
      </w:r>
      <w:r w:rsidR="00371867">
        <w:rPr>
          <w:sz w:val="28"/>
          <w:szCs w:val="28"/>
        </w:rPr>
        <w:t xml:space="preserve">od km </w:t>
      </w:r>
      <w:r w:rsidR="001F18DF">
        <w:rPr>
          <w:sz w:val="28"/>
          <w:szCs w:val="28"/>
        </w:rPr>
        <w:t>0+000</w:t>
      </w:r>
      <w:r w:rsidR="00371867">
        <w:rPr>
          <w:sz w:val="28"/>
          <w:szCs w:val="28"/>
        </w:rPr>
        <w:t xml:space="preserve"> do km </w:t>
      </w:r>
      <w:r w:rsidR="00A26B44">
        <w:rPr>
          <w:sz w:val="28"/>
          <w:szCs w:val="28"/>
        </w:rPr>
        <w:t>0+</w:t>
      </w:r>
      <w:r w:rsidR="00BF7F8A">
        <w:rPr>
          <w:sz w:val="28"/>
          <w:szCs w:val="28"/>
        </w:rPr>
        <w:t>2</w:t>
      </w:r>
      <w:r w:rsidR="002210FE">
        <w:rPr>
          <w:sz w:val="28"/>
          <w:szCs w:val="28"/>
        </w:rPr>
        <w:t>8</w:t>
      </w:r>
      <w:r w:rsidR="00BF7F8A">
        <w:rPr>
          <w:sz w:val="28"/>
          <w:szCs w:val="28"/>
        </w:rPr>
        <w:t>0</w:t>
      </w:r>
      <w:r w:rsidR="00371867">
        <w:rPr>
          <w:sz w:val="28"/>
          <w:szCs w:val="28"/>
        </w:rPr>
        <w:t xml:space="preserve"> w</w:t>
      </w:r>
      <w:r w:rsidR="001F18DF">
        <w:rPr>
          <w:sz w:val="28"/>
          <w:szCs w:val="28"/>
        </w:rPr>
        <w:t xml:space="preserve">e wsi </w:t>
      </w:r>
      <w:r w:rsidR="00BF7F8A">
        <w:rPr>
          <w:sz w:val="28"/>
          <w:szCs w:val="28"/>
        </w:rPr>
        <w:t>O</w:t>
      </w:r>
      <w:r w:rsidR="002210FE">
        <w:rPr>
          <w:sz w:val="28"/>
          <w:szCs w:val="28"/>
        </w:rPr>
        <w:t>tłoczyn</w:t>
      </w:r>
      <w:r w:rsidR="001F18DF">
        <w:rPr>
          <w:sz w:val="28"/>
          <w:szCs w:val="28"/>
        </w:rPr>
        <w:t xml:space="preserve">. </w:t>
      </w:r>
    </w:p>
    <w:p w:rsidR="002F6EE2" w:rsidRDefault="001F18DF" w:rsidP="0029470C">
      <w:pPr>
        <w:rPr>
          <w:sz w:val="28"/>
          <w:szCs w:val="28"/>
        </w:rPr>
      </w:pPr>
      <w:r>
        <w:rPr>
          <w:sz w:val="28"/>
          <w:szCs w:val="28"/>
        </w:rPr>
        <w:t>Teren wysokościowo jest zróżnicowany.</w:t>
      </w:r>
    </w:p>
    <w:p w:rsidR="00371867" w:rsidRDefault="00A1734D" w:rsidP="0029470C">
      <w:pPr>
        <w:rPr>
          <w:sz w:val="28"/>
          <w:szCs w:val="28"/>
        </w:rPr>
      </w:pPr>
      <w:r>
        <w:rPr>
          <w:sz w:val="28"/>
          <w:szCs w:val="28"/>
        </w:rPr>
        <w:t xml:space="preserve">Początek opracowania </w:t>
      </w:r>
      <w:r w:rsidR="006D45E2">
        <w:rPr>
          <w:sz w:val="28"/>
          <w:szCs w:val="28"/>
        </w:rPr>
        <w:t xml:space="preserve">w </w:t>
      </w:r>
      <w:r>
        <w:rPr>
          <w:sz w:val="28"/>
          <w:szCs w:val="28"/>
        </w:rPr>
        <w:t>km 0+000</w:t>
      </w:r>
      <w:r w:rsidR="003718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zaczyna się </w:t>
      </w:r>
      <w:r w:rsidR="00371867">
        <w:rPr>
          <w:sz w:val="28"/>
          <w:szCs w:val="28"/>
        </w:rPr>
        <w:t>za</w:t>
      </w:r>
      <w:r w:rsidR="00EC6268">
        <w:rPr>
          <w:sz w:val="28"/>
          <w:szCs w:val="28"/>
        </w:rPr>
        <w:t xml:space="preserve"> skrzyżowan</w:t>
      </w:r>
      <w:r w:rsidR="00371867">
        <w:rPr>
          <w:sz w:val="28"/>
          <w:szCs w:val="28"/>
        </w:rPr>
        <w:t>iem</w:t>
      </w:r>
      <w:r w:rsidR="00EC6268">
        <w:rPr>
          <w:sz w:val="28"/>
          <w:szCs w:val="28"/>
        </w:rPr>
        <w:t xml:space="preserve"> z </w:t>
      </w:r>
      <w:r w:rsidR="00371867">
        <w:rPr>
          <w:sz w:val="28"/>
          <w:szCs w:val="28"/>
        </w:rPr>
        <w:t xml:space="preserve">drogą </w:t>
      </w:r>
      <w:r w:rsidR="002210FE">
        <w:rPr>
          <w:sz w:val="28"/>
          <w:szCs w:val="28"/>
        </w:rPr>
        <w:t>powiatową do Ciechocinka</w:t>
      </w:r>
      <w:r w:rsidR="00A26B44">
        <w:rPr>
          <w:sz w:val="28"/>
          <w:szCs w:val="28"/>
        </w:rPr>
        <w:t xml:space="preserve"> </w:t>
      </w:r>
      <w:r w:rsidR="001F18DF">
        <w:rPr>
          <w:sz w:val="28"/>
          <w:szCs w:val="28"/>
        </w:rPr>
        <w:t>o nawierzchni bitumicznej.</w:t>
      </w:r>
      <w:r w:rsidR="00371867">
        <w:rPr>
          <w:sz w:val="28"/>
          <w:szCs w:val="28"/>
        </w:rPr>
        <w:t xml:space="preserve"> </w:t>
      </w:r>
    </w:p>
    <w:p w:rsidR="006D45E2" w:rsidRDefault="00371867" w:rsidP="0029470C">
      <w:pPr>
        <w:rPr>
          <w:sz w:val="28"/>
          <w:szCs w:val="28"/>
        </w:rPr>
      </w:pPr>
      <w:r>
        <w:rPr>
          <w:sz w:val="28"/>
          <w:szCs w:val="28"/>
        </w:rPr>
        <w:t>K</w:t>
      </w:r>
      <w:r w:rsidR="00A1734D">
        <w:rPr>
          <w:sz w:val="28"/>
          <w:szCs w:val="28"/>
        </w:rPr>
        <w:t xml:space="preserve">oniec opracowania to km </w:t>
      </w:r>
      <w:r w:rsidR="00A26B44">
        <w:rPr>
          <w:sz w:val="28"/>
          <w:szCs w:val="28"/>
        </w:rPr>
        <w:t>0+</w:t>
      </w:r>
      <w:r w:rsidR="00BF7F8A">
        <w:rPr>
          <w:sz w:val="28"/>
          <w:szCs w:val="28"/>
        </w:rPr>
        <w:t>2</w:t>
      </w:r>
      <w:r w:rsidR="002210FE">
        <w:rPr>
          <w:sz w:val="28"/>
          <w:szCs w:val="28"/>
        </w:rPr>
        <w:t>8</w:t>
      </w:r>
      <w:r w:rsidR="00BF7F8A">
        <w:rPr>
          <w:sz w:val="28"/>
          <w:szCs w:val="28"/>
        </w:rPr>
        <w:t>0</w:t>
      </w:r>
      <w:r w:rsidR="005512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w miejscu gdzie </w:t>
      </w:r>
      <w:r w:rsidR="001F18DF">
        <w:rPr>
          <w:sz w:val="28"/>
          <w:szCs w:val="28"/>
        </w:rPr>
        <w:t>występują ostatnie zabudowania zlokalizowane przy przedmiotowej drodze.</w:t>
      </w:r>
    </w:p>
    <w:p w:rsidR="00B536B4" w:rsidRDefault="00B536B4" w:rsidP="0029470C">
      <w:pPr>
        <w:rPr>
          <w:sz w:val="28"/>
          <w:szCs w:val="28"/>
        </w:rPr>
      </w:pPr>
      <w:r>
        <w:rPr>
          <w:sz w:val="28"/>
          <w:szCs w:val="28"/>
        </w:rPr>
        <w:t>Na całym odcinku znajduje się 9 zjazdów do posesji, 4 po stronie prawej i 5 po stronie lewej.</w:t>
      </w:r>
    </w:p>
    <w:p w:rsidR="00B536B4" w:rsidRDefault="00B536B4" w:rsidP="00B536B4">
      <w:pPr>
        <w:rPr>
          <w:sz w:val="28"/>
          <w:szCs w:val="28"/>
        </w:rPr>
      </w:pPr>
      <w:r>
        <w:rPr>
          <w:sz w:val="28"/>
          <w:szCs w:val="28"/>
        </w:rPr>
        <w:t xml:space="preserve">Na analizowanym odcinku nie występują rowy. Na analizowanym odcinku znajdują się zabudowania mieszkalne, hale produkcyjne oraz pola uprawne. </w:t>
      </w:r>
    </w:p>
    <w:p w:rsidR="00885773" w:rsidRDefault="00190C03" w:rsidP="0029470C">
      <w:pPr>
        <w:rPr>
          <w:sz w:val="28"/>
          <w:szCs w:val="28"/>
        </w:rPr>
      </w:pPr>
      <w:r>
        <w:rPr>
          <w:sz w:val="28"/>
          <w:szCs w:val="28"/>
        </w:rPr>
        <w:t>Na przedmiotowym odcinku nie występują drzewa</w:t>
      </w:r>
      <w:r w:rsidR="006D45E2">
        <w:rPr>
          <w:sz w:val="28"/>
          <w:szCs w:val="28"/>
        </w:rPr>
        <w:t xml:space="preserve">, </w:t>
      </w:r>
      <w:r>
        <w:rPr>
          <w:sz w:val="28"/>
          <w:szCs w:val="28"/>
        </w:rPr>
        <w:t>które musiałyby być wycięte</w:t>
      </w:r>
      <w:r w:rsidR="00D718A8">
        <w:rPr>
          <w:sz w:val="28"/>
          <w:szCs w:val="28"/>
        </w:rPr>
        <w:t>.</w:t>
      </w:r>
      <w:r w:rsidR="006D45E2">
        <w:rPr>
          <w:sz w:val="28"/>
          <w:szCs w:val="28"/>
        </w:rPr>
        <w:t xml:space="preserve"> </w:t>
      </w:r>
    </w:p>
    <w:p w:rsidR="00B536B4" w:rsidRDefault="00CA1334" w:rsidP="00B536B4">
      <w:pPr>
        <w:rPr>
          <w:sz w:val="28"/>
          <w:szCs w:val="28"/>
        </w:rPr>
      </w:pPr>
      <w:r>
        <w:rPr>
          <w:sz w:val="28"/>
          <w:szCs w:val="28"/>
        </w:rPr>
        <w:t>Ze względu na zakres robót nie występuje oddziaływanie na strefę Niziny Ciechocińskiej.</w:t>
      </w:r>
    </w:p>
    <w:p w:rsidR="00B536B4" w:rsidRDefault="00B536B4" w:rsidP="00B536B4">
      <w:pPr>
        <w:rPr>
          <w:sz w:val="28"/>
          <w:szCs w:val="28"/>
        </w:rPr>
      </w:pPr>
      <w:r>
        <w:rPr>
          <w:sz w:val="28"/>
          <w:szCs w:val="28"/>
        </w:rPr>
        <w:t xml:space="preserve">Ze względu na zakres robót nie zmienia się istniejącego włączenia drogi gminnej do drogi powiatowej i dlatego też nie ma konieczności uzgodnień z zarządcą drogi </w:t>
      </w:r>
      <w:r w:rsidR="00A20039">
        <w:rPr>
          <w:sz w:val="28"/>
          <w:szCs w:val="28"/>
        </w:rPr>
        <w:lastRenderedPageBreak/>
        <w:t>powiat</w:t>
      </w:r>
      <w:bookmarkStart w:id="0" w:name="_GoBack"/>
      <w:bookmarkEnd w:id="0"/>
      <w:r>
        <w:rPr>
          <w:sz w:val="28"/>
          <w:szCs w:val="28"/>
        </w:rPr>
        <w:t>owej. Skrzyżowanie z drogą powiatową zostało wykonane w ramach przebudowy drogi powiatowej przez Zarząd Dróg Powiatowych.</w:t>
      </w:r>
    </w:p>
    <w:p w:rsidR="00190C03" w:rsidRDefault="00190C03" w:rsidP="0029470C">
      <w:pPr>
        <w:rPr>
          <w:sz w:val="28"/>
          <w:szCs w:val="28"/>
        </w:rPr>
      </w:pPr>
    </w:p>
    <w:p w:rsidR="000C030E" w:rsidRDefault="000C030E" w:rsidP="0029470C">
      <w:pPr>
        <w:rPr>
          <w:b/>
          <w:sz w:val="28"/>
          <w:szCs w:val="28"/>
        </w:rPr>
      </w:pPr>
      <w:r w:rsidRPr="000C030E">
        <w:rPr>
          <w:b/>
          <w:sz w:val="28"/>
          <w:szCs w:val="28"/>
        </w:rPr>
        <w:t>1.4  Opis projektu</w:t>
      </w:r>
    </w:p>
    <w:p w:rsidR="000C030E" w:rsidRDefault="000C030E" w:rsidP="0029470C">
      <w:pPr>
        <w:rPr>
          <w:b/>
          <w:sz w:val="28"/>
          <w:szCs w:val="28"/>
        </w:rPr>
      </w:pPr>
    </w:p>
    <w:p w:rsidR="003949E4" w:rsidRDefault="003949E4" w:rsidP="0029470C">
      <w:pPr>
        <w:rPr>
          <w:b/>
          <w:sz w:val="28"/>
          <w:szCs w:val="28"/>
        </w:rPr>
      </w:pPr>
      <w:r w:rsidRPr="003949E4">
        <w:rPr>
          <w:b/>
          <w:sz w:val="28"/>
          <w:szCs w:val="28"/>
        </w:rPr>
        <w:t>1.4.1  Dane techniczne</w:t>
      </w:r>
    </w:p>
    <w:p w:rsidR="00B536B4" w:rsidRPr="003949E4" w:rsidRDefault="00B536B4" w:rsidP="00B536B4">
      <w:pPr>
        <w:rPr>
          <w:b/>
          <w:sz w:val="28"/>
          <w:szCs w:val="28"/>
        </w:rPr>
      </w:pPr>
    </w:p>
    <w:p w:rsidR="00B536B4" w:rsidRDefault="00B536B4" w:rsidP="00B536B4">
      <w:pPr>
        <w:rPr>
          <w:sz w:val="28"/>
          <w:szCs w:val="28"/>
        </w:rPr>
      </w:pPr>
      <w:r w:rsidRPr="000C030E">
        <w:rPr>
          <w:sz w:val="28"/>
          <w:szCs w:val="28"/>
        </w:rPr>
        <w:t xml:space="preserve">Zaprojektowano </w:t>
      </w:r>
      <w:r>
        <w:rPr>
          <w:sz w:val="28"/>
          <w:szCs w:val="28"/>
        </w:rPr>
        <w:t xml:space="preserve">na całej długości </w:t>
      </w:r>
      <w:r w:rsidR="00775EEC">
        <w:rPr>
          <w:sz w:val="28"/>
          <w:szCs w:val="28"/>
        </w:rPr>
        <w:t>2</w:t>
      </w:r>
      <w:r>
        <w:rPr>
          <w:sz w:val="28"/>
          <w:szCs w:val="28"/>
        </w:rPr>
        <w:t>80m nawierzchnię z mieszanki mineralno – asfaltowej BA gr. 4cm. W miejscach istniejących zjazdów indywidualnych do posesji należy wykonać nawierzchnię mineralno – asfaltową BA gr. 4cm.</w:t>
      </w:r>
    </w:p>
    <w:p w:rsidR="00775EEC" w:rsidRDefault="00B536B4" w:rsidP="00B536B4">
      <w:pPr>
        <w:rPr>
          <w:sz w:val="28"/>
          <w:szCs w:val="28"/>
        </w:rPr>
      </w:pPr>
      <w:r>
        <w:rPr>
          <w:sz w:val="28"/>
          <w:szCs w:val="28"/>
        </w:rPr>
        <w:t xml:space="preserve">Projektuje się nawierzchnię o szerokości </w:t>
      </w:r>
      <w:r w:rsidR="00775EEC">
        <w:rPr>
          <w:sz w:val="28"/>
          <w:szCs w:val="28"/>
        </w:rPr>
        <w:t>4,5</w:t>
      </w:r>
      <w:r>
        <w:rPr>
          <w:sz w:val="28"/>
          <w:szCs w:val="28"/>
        </w:rPr>
        <w:t>m na odcinku 0+000 do km 0+</w:t>
      </w:r>
      <w:r w:rsidR="00775EEC">
        <w:rPr>
          <w:sz w:val="28"/>
          <w:szCs w:val="28"/>
        </w:rPr>
        <w:t>100</w:t>
      </w:r>
      <w:r>
        <w:rPr>
          <w:sz w:val="28"/>
          <w:szCs w:val="28"/>
        </w:rPr>
        <w:t xml:space="preserve">, </w:t>
      </w:r>
    </w:p>
    <w:p w:rsidR="00B536B4" w:rsidRDefault="00B536B4" w:rsidP="00B536B4">
      <w:pPr>
        <w:rPr>
          <w:sz w:val="28"/>
          <w:szCs w:val="28"/>
        </w:rPr>
      </w:pPr>
      <w:r>
        <w:rPr>
          <w:sz w:val="28"/>
          <w:szCs w:val="28"/>
        </w:rPr>
        <w:t xml:space="preserve">szerokości </w:t>
      </w:r>
      <w:r w:rsidR="00775EEC">
        <w:rPr>
          <w:sz w:val="28"/>
          <w:szCs w:val="28"/>
        </w:rPr>
        <w:t>3,5</w:t>
      </w:r>
      <w:r>
        <w:rPr>
          <w:sz w:val="28"/>
          <w:szCs w:val="28"/>
        </w:rPr>
        <w:t>m na odcinku 0+</w:t>
      </w:r>
      <w:r w:rsidR="00775EEC">
        <w:rPr>
          <w:sz w:val="28"/>
          <w:szCs w:val="28"/>
        </w:rPr>
        <w:t>100</w:t>
      </w:r>
      <w:r>
        <w:rPr>
          <w:sz w:val="28"/>
          <w:szCs w:val="28"/>
        </w:rPr>
        <w:t xml:space="preserve"> do km 0+</w:t>
      </w:r>
      <w:r w:rsidR="00775EEC">
        <w:rPr>
          <w:sz w:val="28"/>
          <w:szCs w:val="28"/>
        </w:rPr>
        <w:t>240, oraz szerokości 3,0m na odcinku od km 0+240 do 0+280.</w:t>
      </w:r>
    </w:p>
    <w:p w:rsidR="00B536B4" w:rsidRDefault="00B536B4" w:rsidP="00B536B4">
      <w:pPr>
        <w:rPr>
          <w:sz w:val="28"/>
          <w:szCs w:val="28"/>
        </w:rPr>
      </w:pPr>
      <w:r>
        <w:rPr>
          <w:sz w:val="28"/>
          <w:szCs w:val="28"/>
        </w:rPr>
        <w:t xml:space="preserve">Przekrój poprzeczny na jezdni zgodny z istniejącym zaprojektowano jako jednostronny o spadku 2% w kierunku istniejącego pobocza gruntowego. </w:t>
      </w:r>
    </w:p>
    <w:p w:rsidR="00B536B4" w:rsidRDefault="00B536B4" w:rsidP="00B536B4">
      <w:pPr>
        <w:rPr>
          <w:sz w:val="28"/>
          <w:szCs w:val="28"/>
        </w:rPr>
      </w:pPr>
      <w:r>
        <w:rPr>
          <w:sz w:val="28"/>
          <w:szCs w:val="28"/>
        </w:rPr>
        <w:t>Szczegółowa lokalizacja oraz wymiary zostały przedstawione na planie sytuacyjnym.</w:t>
      </w:r>
    </w:p>
    <w:p w:rsidR="00B536B4" w:rsidRDefault="00B536B4" w:rsidP="00B536B4">
      <w:pPr>
        <w:rPr>
          <w:b/>
          <w:sz w:val="28"/>
          <w:szCs w:val="28"/>
        </w:rPr>
      </w:pPr>
    </w:p>
    <w:p w:rsidR="00B536B4" w:rsidRDefault="00B536B4" w:rsidP="00B536B4">
      <w:pPr>
        <w:rPr>
          <w:b/>
          <w:sz w:val="28"/>
          <w:szCs w:val="28"/>
        </w:rPr>
      </w:pPr>
      <w:r>
        <w:rPr>
          <w:b/>
          <w:sz w:val="28"/>
          <w:szCs w:val="28"/>
        </w:rPr>
        <w:t>1.4.2 Nawierzchnie</w:t>
      </w:r>
    </w:p>
    <w:p w:rsidR="00B536B4" w:rsidRDefault="00B536B4" w:rsidP="00B536B4">
      <w:pPr>
        <w:rPr>
          <w:b/>
          <w:sz w:val="28"/>
          <w:szCs w:val="28"/>
        </w:rPr>
      </w:pPr>
    </w:p>
    <w:p w:rsidR="00B536B4" w:rsidRDefault="00B536B4" w:rsidP="00B536B4">
      <w:pPr>
        <w:shd w:val="clear" w:color="auto" w:fill="FFFFFF"/>
        <w:tabs>
          <w:tab w:val="left" w:pos="566"/>
        </w:tabs>
        <w:spacing w:before="100" w:after="100"/>
        <w:ind w:right="39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Zaprojektowano konstrukcję drogi o kategorii ruchu odpowiadającej KR 1</w:t>
      </w:r>
      <w:r>
        <w:rPr>
          <w:rFonts w:cs="Arial"/>
          <w:spacing w:val="-1"/>
          <w:sz w:val="28"/>
          <w:szCs w:val="28"/>
        </w:rPr>
        <w:t xml:space="preserve">. </w:t>
      </w:r>
    </w:p>
    <w:p w:rsidR="00B536B4" w:rsidRPr="00FA633D" w:rsidRDefault="00B536B4" w:rsidP="00B536B4">
      <w:pPr>
        <w:shd w:val="clear" w:color="auto" w:fill="FFFFFF"/>
        <w:tabs>
          <w:tab w:val="left" w:pos="566"/>
        </w:tabs>
        <w:spacing w:before="100" w:after="100"/>
        <w:ind w:right="39"/>
        <w:jc w:val="both"/>
        <w:rPr>
          <w:rFonts w:cs="Arial"/>
          <w:b/>
          <w:spacing w:val="-1"/>
          <w:sz w:val="28"/>
          <w:szCs w:val="28"/>
        </w:rPr>
      </w:pPr>
      <w:r w:rsidRPr="00FA633D">
        <w:rPr>
          <w:rFonts w:cs="Arial"/>
          <w:b/>
          <w:spacing w:val="-1"/>
          <w:sz w:val="28"/>
          <w:szCs w:val="28"/>
        </w:rPr>
        <w:t xml:space="preserve">Konstrukcja jezdni </w:t>
      </w:r>
    </w:p>
    <w:p w:rsidR="00B536B4" w:rsidRPr="00FA633D" w:rsidRDefault="00B536B4" w:rsidP="00B536B4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Warstwa ścieralna z BA gr.4 cm</w:t>
      </w:r>
    </w:p>
    <w:p w:rsidR="00B536B4" w:rsidRPr="00FA633D" w:rsidRDefault="00B536B4" w:rsidP="00B536B4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Warstwa wiążąca z BA gr.4 cm</w:t>
      </w:r>
    </w:p>
    <w:p w:rsidR="00B536B4" w:rsidRPr="00FA633D" w:rsidRDefault="00B536B4" w:rsidP="00B536B4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 xml:space="preserve">Podbudowa zasadnicza </w:t>
      </w:r>
      <w:r>
        <w:rPr>
          <w:rFonts w:cs="Arial"/>
          <w:spacing w:val="-1"/>
          <w:sz w:val="28"/>
          <w:szCs w:val="28"/>
        </w:rPr>
        <w:t xml:space="preserve">z </w:t>
      </w:r>
      <w:r w:rsidRPr="00FA633D">
        <w:rPr>
          <w:rFonts w:cs="Arial"/>
          <w:spacing w:val="-1"/>
          <w:sz w:val="28"/>
          <w:szCs w:val="28"/>
        </w:rPr>
        <w:t xml:space="preserve">kruszywa łamanego  gr. </w:t>
      </w:r>
      <w:smartTag w:uri="urn:schemas-microsoft-com:office:smarttags" w:element="metricconverter">
        <w:smartTagPr>
          <w:attr w:name="ProductID" w:val="20 cm"/>
        </w:smartTagPr>
        <w:r w:rsidRPr="00FA633D">
          <w:rPr>
            <w:rFonts w:cs="Arial"/>
            <w:spacing w:val="-1"/>
            <w:sz w:val="28"/>
            <w:szCs w:val="28"/>
          </w:rPr>
          <w:t>20 cm</w:t>
        </w:r>
      </w:smartTag>
    </w:p>
    <w:p w:rsidR="00B536B4" w:rsidRPr="00FA633D" w:rsidRDefault="00B536B4" w:rsidP="00B536B4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Warstwa odcinająca z piasku gr. 10cm.</w:t>
      </w:r>
    </w:p>
    <w:p w:rsidR="00B536B4" w:rsidRDefault="00B536B4" w:rsidP="00B536B4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Sprofilowane zagęszczone podłoże gruntowe.</w:t>
      </w:r>
    </w:p>
    <w:p w:rsidR="00B536B4" w:rsidRPr="003B0940" w:rsidRDefault="00B536B4" w:rsidP="00B536B4">
      <w:pPr>
        <w:widowControl w:val="0"/>
        <w:shd w:val="clear" w:color="auto" w:fill="FFFFFF"/>
        <w:tabs>
          <w:tab w:val="left" w:pos="566"/>
        </w:tabs>
        <w:suppressAutoHyphens/>
        <w:spacing w:before="100" w:after="100"/>
        <w:ind w:right="39"/>
        <w:jc w:val="both"/>
        <w:rPr>
          <w:rFonts w:cs="Arial"/>
          <w:spacing w:val="-1"/>
          <w:sz w:val="28"/>
          <w:szCs w:val="28"/>
        </w:rPr>
      </w:pPr>
    </w:p>
    <w:p w:rsidR="00B536B4" w:rsidRPr="00FA633D" w:rsidRDefault="00B536B4" w:rsidP="00B536B4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b/>
          <w:spacing w:val="-1"/>
          <w:sz w:val="28"/>
          <w:szCs w:val="28"/>
        </w:rPr>
      </w:pPr>
      <w:r w:rsidRPr="00FA633D">
        <w:rPr>
          <w:rFonts w:cs="Arial"/>
          <w:b/>
          <w:spacing w:val="-1"/>
          <w:sz w:val="28"/>
          <w:szCs w:val="28"/>
        </w:rPr>
        <w:t xml:space="preserve">Konstrukcja zjazdów do </w:t>
      </w:r>
      <w:r>
        <w:rPr>
          <w:rFonts w:cs="Arial"/>
          <w:b/>
          <w:spacing w:val="-1"/>
          <w:sz w:val="28"/>
          <w:szCs w:val="28"/>
        </w:rPr>
        <w:t>posesji</w:t>
      </w:r>
    </w:p>
    <w:p w:rsidR="00B536B4" w:rsidRDefault="00B536B4" w:rsidP="00B536B4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36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 xml:space="preserve">Warstwa ścieralna z BA - 4cm </w:t>
      </w:r>
    </w:p>
    <w:p w:rsidR="00B536B4" w:rsidRPr="00604D2D" w:rsidRDefault="00B536B4" w:rsidP="00B536B4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suppressAutoHyphens/>
        <w:spacing w:before="100" w:after="100"/>
        <w:ind w:right="39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Warstwa wiążąca z BA gr.4 cm</w:t>
      </w:r>
    </w:p>
    <w:p w:rsidR="00B536B4" w:rsidRPr="00FA633D" w:rsidRDefault="00B536B4" w:rsidP="00B536B4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36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 xml:space="preserve">Podbudowa z kruszywa łamanego  - </w:t>
      </w:r>
      <w:r>
        <w:rPr>
          <w:rFonts w:cs="Arial"/>
          <w:spacing w:val="-1"/>
          <w:sz w:val="28"/>
          <w:szCs w:val="28"/>
        </w:rPr>
        <w:t>20</w:t>
      </w:r>
      <w:r w:rsidRPr="00FA633D">
        <w:rPr>
          <w:rFonts w:cs="Arial"/>
          <w:spacing w:val="-1"/>
          <w:sz w:val="28"/>
          <w:szCs w:val="28"/>
        </w:rPr>
        <w:t xml:space="preserve"> cm </w:t>
      </w:r>
    </w:p>
    <w:p w:rsidR="00B536B4" w:rsidRPr="00FA633D" w:rsidRDefault="00B536B4" w:rsidP="00B536B4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36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 xml:space="preserve">Warstwa odcinająca z piasku - </w:t>
      </w:r>
      <w:smartTag w:uri="urn:schemas-microsoft-com:office:smarttags" w:element="metricconverter">
        <w:smartTagPr>
          <w:attr w:name="ProductID" w:val="10 cm"/>
        </w:smartTagPr>
        <w:r w:rsidRPr="00FA633D">
          <w:rPr>
            <w:rFonts w:cs="Arial"/>
            <w:spacing w:val="-1"/>
            <w:sz w:val="28"/>
            <w:szCs w:val="28"/>
          </w:rPr>
          <w:t>10 cm</w:t>
        </w:r>
      </w:smartTag>
    </w:p>
    <w:p w:rsidR="00B536B4" w:rsidRDefault="00B536B4" w:rsidP="00B536B4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36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Sprofilowane zagęszczone podłoże gruntowe.</w:t>
      </w:r>
    </w:p>
    <w:p w:rsidR="00B536B4" w:rsidRPr="00FA633D" w:rsidRDefault="00B536B4" w:rsidP="00B536B4">
      <w:pPr>
        <w:widowControl w:val="0"/>
        <w:shd w:val="clear" w:color="auto" w:fill="FFFFFF"/>
        <w:tabs>
          <w:tab w:val="left" w:pos="566"/>
        </w:tabs>
        <w:suppressAutoHyphens/>
        <w:spacing w:before="100" w:after="100"/>
        <w:ind w:right="39"/>
        <w:jc w:val="both"/>
        <w:rPr>
          <w:rFonts w:cs="Arial"/>
          <w:spacing w:val="-1"/>
          <w:sz w:val="28"/>
          <w:szCs w:val="28"/>
        </w:rPr>
      </w:pPr>
    </w:p>
    <w:p w:rsidR="00B536B4" w:rsidRPr="00FA633D" w:rsidRDefault="00B536B4" w:rsidP="00B536B4">
      <w:pPr>
        <w:rPr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 xml:space="preserve">Rzędne </w:t>
      </w:r>
      <w:r>
        <w:rPr>
          <w:rFonts w:cs="Arial"/>
          <w:spacing w:val="-1"/>
          <w:sz w:val="28"/>
          <w:szCs w:val="28"/>
        </w:rPr>
        <w:t>nawierzchni</w:t>
      </w:r>
      <w:r w:rsidRPr="00FA633D">
        <w:rPr>
          <w:rFonts w:cs="Arial"/>
          <w:spacing w:val="-1"/>
          <w:sz w:val="28"/>
          <w:szCs w:val="28"/>
        </w:rPr>
        <w:t xml:space="preserve"> zostały dostosowane do istniejących </w:t>
      </w:r>
      <w:r>
        <w:rPr>
          <w:rFonts w:cs="Arial"/>
          <w:spacing w:val="-1"/>
          <w:sz w:val="28"/>
          <w:szCs w:val="28"/>
        </w:rPr>
        <w:t xml:space="preserve">nawierzchni jezdni oraz </w:t>
      </w:r>
      <w:r w:rsidRPr="00FA633D">
        <w:rPr>
          <w:rFonts w:cs="Arial"/>
          <w:spacing w:val="-1"/>
          <w:sz w:val="28"/>
          <w:szCs w:val="28"/>
        </w:rPr>
        <w:t xml:space="preserve">zjazdów z uwzględnieniem istniejących wysokości. </w:t>
      </w:r>
    </w:p>
    <w:p w:rsidR="00B536B4" w:rsidRDefault="00B536B4" w:rsidP="00B536B4">
      <w:pPr>
        <w:rPr>
          <w:sz w:val="28"/>
          <w:szCs w:val="28"/>
        </w:rPr>
      </w:pPr>
      <w:r>
        <w:rPr>
          <w:sz w:val="28"/>
          <w:szCs w:val="28"/>
        </w:rPr>
        <w:lastRenderedPageBreak/>
        <w:t>Wody opadowe z powierzchni jezdni odprowadzane będą w grunt na działkę bez zanieczyszczeń, spadki podłużne i poprzeczne nie spowodują spływu wód opadowych na sąsiednią działkę.</w:t>
      </w:r>
    </w:p>
    <w:p w:rsidR="00B536B4" w:rsidRPr="00FA633D" w:rsidRDefault="00B536B4" w:rsidP="00B536B4">
      <w:pPr>
        <w:pStyle w:val="Tekstpodstawowywcity2"/>
        <w:spacing w:before="100" w:after="100" w:line="240" w:lineRule="auto"/>
        <w:ind w:left="0"/>
        <w:jc w:val="both"/>
        <w:rPr>
          <w:spacing w:val="1"/>
          <w:sz w:val="28"/>
          <w:szCs w:val="28"/>
        </w:rPr>
      </w:pPr>
      <w:r w:rsidRPr="00FA633D">
        <w:rPr>
          <w:spacing w:val="1"/>
          <w:sz w:val="28"/>
          <w:szCs w:val="28"/>
        </w:rPr>
        <w:t>W trakcie prowadzenia robót ziemnych zachować należy szczególną ostrożność w miejscach istniejącego uzbrojenia podziemnego. Sugeruje się by prace te były prowadzone ręcznie.</w:t>
      </w:r>
    </w:p>
    <w:p w:rsidR="00410C3D" w:rsidRDefault="00410C3D" w:rsidP="00573798">
      <w:pPr>
        <w:rPr>
          <w:b/>
          <w:sz w:val="28"/>
          <w:szCs w:val="28"/>
        </w:rPr>
      </w:pPr>
    </w:p>
    <w:p w:rsidR="00A07425" w:rsidRPr="007E482B" w:rsidRDefault="00A07425" w:rsidP="007E068F">
      <w:pPr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numPr>
          <w:ilvl w:val="1"/>
          <w:numId w:val="6"/>
        </w:numPr>
        <w:spacing w:after="0"/>
        <w:rPr>
          <w:b/>
          <w:sz w:val="28"/>
          <w:szCs w:val="28"/>
        </w:rPr>
      </w:pPr>
      <w:r w:rsidRPr="0043605E">
        <w:rPr>
          <w:b/>
          <w:sz w:val="28"/>
          <w:szCs w:val="28"/>
        </w:rPr>
        <w:t>Informacja dotycząca bezpieczeństwa i ochrony zdrowia</w:t>
      </w:r>
    </w:p>
    <w:p w:rsidR="007E068F" w:rsidRPr="0043605E" w:rsidRDefault="007E068F" w:rsidP="007E068F">
      <w:pPr>
        <w:pStyle w:val="Tekstpodstawowy"/>
        <w:rPr>
          <w:b/>
          <w:sz w:val="28"/>
          <w:szCs w:val="28"/>
        </w:rPr>
      </w:pPr>
    </w:p>
    <w:p w:rsidR="007E068F" w:rsidRPr="0043605E" w:rsidRDefault="007E068F" w:rsidP="007E068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43605E">
        <w:rPr>
          <w:sz w:val="28"/>
          <w:szCs w:val="28"/>
        </w:rPr>
        <w:t>Zakres robót</w:t>
      </w:r>
    </w:p>
    <w:p w:rsidR="007E068F" w:rsidRPr="0043605E" w:rsidRDefault="007E068F" w:rsidP="007E068F">
      <w:pPr>
        <w:pStyle w:val="Tekstpodstawowy"/>
        <w:rPr>
          <w:b/>
          <w:sz w:val="28"/>
          <w:szCs w:val="28"/>
        </w:rPr>
      </w:pPr>
    </w:p>
    <w:p w:rsidR="007E068F" w:rsidRDefault="00237EDA" w:rsidP="007E068F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Przebudowa</w:t>
      </w:r>
      <w:r w:rsidR="00D21A2E">
        <w:rPr>
          <w:sz w:val="28"/>
          <w:szCs w:val="28"/>
        </w:rPr>
        <w:t xml:space="preserve"> nawierzchni</w:t>
      </w:r>
      <w:r w:rsidR="007E068F" w:rsidRPr="0043605E">
        <w:rPr>
          <w:sz w:val="28"/>
          <w:szCs w:val="28"/>
        </w:rPr>
        <w:t xml:space="preserve"> </w:t>
      </w:r>
      <w:r w:rsidR="007B4D64">
        <w:rPr>
          <w:sz w:val="28"/>
          <w:szCs w:val="28"/>
        </w:rPr>
        <w:t xml:space="preserve">drogi we wsi </w:t>
      </w:r>
      <w:r w:rsidR="00BF7F8A">
        <w:rPr>
          <w:sz w:val="28"/>
          <w:szCs w:val="28"/>
        </w:rPr>
        <w:t>O</w:t>
      </w:r>
      <w:r w:rsidR="00E57128">
        <w:rPr>
          <w:sz w:val="28"/>
          <w:szCs w:val="28"/>
        </w:rPr>
        <w:t>tłoczyn</w:t>
      </w:r>
      <w:r w:rsidR="0044551A">
        <w:rPr>
          <w:sz w:val="28"/>
          <w:szCs w:val="28"/>
        </w:rPr>
        <w:t xml:space="preserve"> </w:t>
      </w:r>
      <w:r w:rsidR="007E068F">
        <w:rPr>
          <w:sz w:val="28"/>
          <w:szCs w:val="28"/>
        </w:rPr>
        <w:t xml:space="preserve">na </w:t>
      </w:r>
      <w:r w:rsidR="00952701">
        <w:rPr>
          <w:sz w:val="28"/>
          <w:szCs w:val="28"/>
        </w:rPr>
        <w:t>dział</w:t>
      </w:r>
      <w:r w:rsidR="007B4D64">
        <w:rPr>
          <w:sz w:val="28"/>
          <w:szCs w:val="28"/>
        </w:rPr>
        <w:t xml:space="preserve">ce nr </w:t>
      </w:r>
      <w:r w:rsidR="00E57128">
        <w:rPr>
          <w:sz w:val="28"/>
          <w:szCs w:val="28"/>
        </w:rPr>
        <w:t>196/1</w:t>
      </w:r>
      <w:r w:rsidR="00952701">
        <w:rPr>
          <w:sz w:val="28"/>
          <w:szCs w:val="28"/>
        </w:rPr>
        <w:t xml:space="preserve"> stanowiąc</w:t>
      </w:r>
      <w:r w:rsidR="00BF7F8A">
        <w:rPr>
          <w:sz w:val="28"/>
          <w:szCs w:val="28"/>
        </w:rPr>
        <w:t>ej</w:t>
      </w:r>
      <w:r w:rsidR="00952701">
        <w:rPr>
          <w:sz w:val="28"/>
          <w:szCs w:val="28"/>
        </w:rPr>
        <w:t xml:space="preserve"> pas drogowy </w:t>
      </w:r>
      <w:r w:rsidR="0044551A">
        <w:rPr>
          <w:sz w:val="28"/>
          <w:szCs w:val="28"/>
        </w:rPr>
        <w:t xml:space="preserve">drogi </w:t>
      </w:r>
      <w:r w:rsidR="007B4D64">
        <w:rPr>
          <w:sz w:val="28"/>
          <w:szCs w:val="28"/>
        </w:rPr>
        <w:t xml:space="preserve">gminnej </w:t>
      </w:r>
      <w:r w:rsidR="00E57128">
        <w:rPr>
          <w:sz w:val="28"/>
          <w:szCs w:val="28"/>
        </w:rPr>
        <w:t xml:space="preserve">– ulicy Piaskowej </w:t>
      </w:r>
      <w:r w:rsidR="0044551A">
        <w:rPr>
          <w:sz w:val="28"/>
          <w:szCs w:val="28"/>
        </w:rPr>
        <w:t xml:space="preserve">od km </w:t>
      </w:r>
      <w:r w:rsidR="007B4D64">
        <w:rPr>
          <w:sz w:val="28"/>
          <w:szCs w:val="28"/>
        </w:rPr>
        <w:t>0+000</w:t>
      </w:r>
      <w:r w:rsidR="0044551A">
        <w:rPr>
          <w:sz w:val="28"/>
          <w:szCs w:val="28"/>
        </w:rPr>
        <w:t xml:space="preserve"> do km </w:t>
      </w:r>
      <w:r w:rsidR="00A26B44">
        <w:rPr>
          <w:sz w:val="28"/>
          <w:szCs w:val="28"/>
        </w:rPr>
        <w:t>0+</w:t>
      </w:r>
      <w:r w:rsidR="00BF7F8A">
        <w:rPr>
          <w:sz w:val="28"/>
          <w:szCs w:val="28"/>
        </w:rPr>
        <w:t>2</w:t>
      </w:r>
      <w:r w:rsidR="00E57128">
        <w:rPr>
          <w:sz w:val="28"/>
          <w:szCs w:val="28"/>
        </w:rPr>
        <w:t>8</w:t>
      </w:r>
      <w:r w:rsidR="00BF7F8A">
        <w:rPr>
          <w:sz w:val="28"/>
          <w:szCs w:val="28"/>
        </w:rPr>
        <w:t>0</w:t>
      </w:r>
      <w:r w:rsidR="00A26B44">
        <w:rPr>
          <w:sz w:val="28"/>
          <w:szCs w:val="28"/>
        </w:rPr>
        <w:t xml:space="preserve"> </w:t>
      </w:r>
      <w:r w:rsidR="007E068F" w:rsidRPr="0043605E">
        <w:rPr>
          <w:sz w:val="28"/>
          <w:szCs w:val="28"/>
        </w:rPr>
        <w:t>z elementami:</w:t>
      </w:r>
    </w:p>
    <w:p w:rsidR="00775EEC" w:rsidRDefault="00775EEC" w:rsidP="00775EEC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- wykonanie robót ziemnych ręcznie</w:t>
      </w:r>
      <w:r>
        <w:rPr>
          <w:sz w:val="28"/>
          <w:szCs w:val="28"/>
        </w:rPr>
        <w:t xml:space="preserve"> i mechanicznie,</w:t>
      </w:r>
    </w:p>
    <w:p w:rsidR="00775EEC" w:rsidRDefault="00775EEC" w:rsidP="00775EEC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 xml:space="preserve">- </w:t>
      </w:r>
      <w:r>
        <w:rPr>
          <w:sz w:val="28"/>
          <w:szCs w:val="28"/>
        </w:rPr>
        <w:t>wykonanie nawierzchni z mieszanki mineralno - asfaltowej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43605E">
        <w:rPr>
          <w:sz w:val="28"/>
          <w:szCs w:val="28"/>
        </w:rPr>
        <w:t>Obiekty istniejące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 xml:space="preserve">Na </w:t>
      </w:r>
      <w:r w:rsidR="00A771BA">
        <w:rPr>
          <w:sz w:val="28"/>
          <w:szCs w:val="28"/>
        </w:rPr>
        <w:t xml:space="preserve">przedmiotowym </w:t>
      </w:r>
      <w:r w:rsidR="002F3FA7">
        <w:rPr>
          <w:sz w:val="28"/>
          <w:szCs w:val="28"/>
        </w:rPr>
        <w:t xml:space="preserve">odcinku </w:t>
      </w:r>
      <w:r w:rsidR="007B4D64">
        <w:rPr>
          <w:sz w:val="28"/>
          <w:szCs w:val="28"/>
        </w:rPr>
        <w:t>drogi</w:t>
      </w:r>
      <w:r w:rsidR="002F3FA7">
        <w:rPr>
          <w:sz w:val="28"/>
          <w:szCs w:val="28"/>
        </w:rPr>
        <w:t xml:space="preserve"> </w:t>
      </w:r>
      <w:r w:rsidR="007B4D64">
        <w:rPr>
          <w:sz w:val="28"/>
          <w:szCs w:val="28"/>
        </w:rPr>
        <w:t>nie</w:t>
      </w:r>
      <w:r w:rsidR="00A771BA">
        <w:rPr>
          <w:sz w:val="28"/>
          <w:szCs w:val="28"/>
        </w:rPr>
        <w:t xml:space="preserve"> </w:t>
      </w:r>
      <w:r w:rsidR="002F3FA7">
        <w:rPr>
          <w:sz w:val="28"/>
          <w:szCs w:val="28"/>
        </w:rPr>
        <w:t>występuj</w:t>
      </w:r>
      <w:r w:rsidR="009E681E">
        <w:rPr>
          <w:sz w:val="28"/>
          <w:szCs w:val="28"/>
        </w:rPr>
        <w:t xml:space="preserve">e żadna </w:t>
      </w:r>
      <w:r w:rsidR="00775EEC">
        <w:rPr>
          <w:sz w:val="28"/>
          <w:szCs w:val="28"/>
        </w:rPr>
        <w:t xml:space="preserve">kolizja z </w:t>
      </w:r>
      <w:r w:rsidR="009E681E">
        <w:rPr>
          <w:sz w:val="28"/>
          <w:szCs w:val="28"/>
        </w:rPr>
        <w:t>infrastruktur</w:t>
      </w:r>
      <w:r w:rsidR="00775EEC">
        <w:rPr>
          <w:sz w:val="28"/>
          <w:szCs w:val="28"/>
        </w:rPr>
        <w:t xml:space="preserve">ą </w:t>
      </w:r>
      <w:r w:rsidR="009E681E">
        <w:rPr>
          <w:sz w:val="28"/>
          <w:szCs w:val="28"/>
        </w:rPr>
        <w:t>techniczna lecz</w:t>
      </w:r>
      <w:r w:rsidRPr="0043605E">
        <w:rPr>
          <w:sz w:val="28"/>
          <w:szCs w:val="28"/>
        </w:rPr>
        <w:t xml:space="preserve"> </w:t>
      </w:r>
      <w:r w:rsidR="002F3FA7">
        <w:rPr>
          <w:sz w:val="28"/>
          <w:szCs w:val="28"/>
        </w:rPr>
        <w:t xml:space="preserve">mimo </w:t>
      </w:r>
      <w:r w:rsidR="00382A86">
        <w:rPr>
          <w:sz w:val="28"/>
          <w:szCs w:val="28"/>
        </w:rPr>
        <w:t>prowadzenia robót</w:t>
      </w:r>
      <w:r w:rsidR="002F3FA7">
        <w:rPr>
          <w:sz w:val="28"/>
          <w:szCs w:val="28"/>
        </w:rPr>
        <w:t xml:space="preserve"> na niewielk</w:t>
      </w:r>
      <w:r w:rsidR="00382A86">
        <w:rPr>
          <w:sz w:val="28"/>
          <w:szCs w:val="28"/>
        </w:rPr>
        <w:t>iej</w:t>
      </w:r>
      <w:r w:rsidR="002F3FA7">
        <w:rPr>
          <w:sz w:val="28"/>
          <w:szCs w:val="28"/>
        </w:rPr>
        <w:t xml:space="preserve"> głębokoś</w:t>
      </w:r>
      <w:r w:rsidR="00382A86">
        <w:rPr>
          <w:sz w:val="28"/>
          <w:szCs w:val="28"/>
        </w:rPr>
        <w:t>ci</w:t>
      </w:r>
      <w:r w:rsidR="000C4D53">
        <w:rPr>
          <w:sz w:val="28"/>
          <w:szCs w:val="28"/>
        </w:rPr>
        <w:t>, wszystkie roboty ziemne należy wykonać ze szczególną ostrożnością</w:t>
      </w:r>
      <w:r w:rsidR="002F3FA7">
        <w:rPr>
          <w:sz w:val="28"/>
          <w:szCs w:val="28"/>
        </w:rPr>
        <w:t>.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43605E">
        <w:rPr>
          <w:sz w:val="28"/>
          <w:szCs w:val="28"/>
        </w:rPr>
        <w:t>Zagospodarowanie terenu – elementy które mogą stwarzać zagrożenie bezpieczeństwa  i zdrowia ludzi.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 xml:space="preserve">Plan obejmuje pas </w:t>
      </w:r>
      <w:r w:rsidR="009E681E">
        <w:rPr>
          <w:sz w:val="28"/>
          <w:szCs w:val="28"/>
        </w:rPr>
        <w:t xml:space="preserve">drogi </w:t>
      </w:r>
      <w:r w:rsidR="00057A81">
        <w:rPr>
          <w:sz w:val="28"/>
          <w:szCs w:val="28"/>
        </w:rPr>
        <w:t>teren</w:t>
      </w:r>
      <w:r w:rsidR="00952701">
        <w:rPr>
          <w:sz w:val="28"/>
          <w:szCs w:val="28"/>
        </w:rPr>
        <w:t xml:space="preserve">u </w:t>
      </w:r>
      <w:r w:rsidR="009E681E">
        <w:rPr>
          <w:sz w:val="28"/>
          <w:szCs w:val="28"/>
        </w:rPr>
        <w:t xml:space="preserve">działki nr </w:t>
      </w:r>
      <w:r w:rsidR="00E57128">
        <w:rPr>
          <w:sz w:val="28"/>
          <w:szCs w:val="28"/>
        </w:rPr>
        <w:t>196/1</w:t>
      </w:r>
      <w:r w:rsidR="00A771BA">
        <w:rPr>
          <w:sz w:val="28"/>
          <w:szCs w:val="28"/>
        </w:rPr>
        <w:t xml:space="preserve"> od km </w:t>
      </w:r>
      <w:r w:rsidR="009E681E">
        <w:rPr>
          <w:sz w:val="28"/>
          <w:szCs w:val="28"/>
        </w:rPr>
        <w:t>0+000</w:t>
      </w:r>
      <w:r w:rsidR="00A771BA">
        <w:rPr>
          <w:sz w:val="28"/>
          <w:szCs w:val="28"/>
        </w:rPr>
        <w:t xml:space="preserve"> do km </w:t>
      </w:r>
      <w:r w:rsidR="00A26B44">
        <w:rPr>
          <w:sz w:val="28"/>
          <w:szCs w:val="28"/>
        </w:rPr>
        <w:t>0+</w:t>
      </w:r>
      <w:r w:rsidR="00BF7F8A">
        <w:rPr>
          <w:sz w:val="28"/>
          <w:szCs w:val="28"/>
        </w:rPr>
        <w:t>2</w:t>
      </w:r>
      <w:r w:rsidR="00E57128">
        <w:rPr>
          <w:sz w:val="28"/>
          <w:szCs w:val="28"/>
        </w:rPr>
        <w:t>8</w:t>
      </w:r>
      <w:r w:rsidR="00BF7F8A">
        <w:rPr>
          <w:sz w:val="28"/>
          <w:szCs w:val="28"/>
        </w:rPr>
        <w:t>0</w:t>
      </w:r>
      <w:r w:rsidR="00952701">
        <w:rPr>
          <w:sz w:val="28"/>
          <w:szCs w:val="28"/>
        </w:rPr>
        <w:t xml:space="preserve"> </w:t>
      </w:r>
      <w:r w:rsidR="009E681E">
        <w:rPr>
          <w:sz w:val="28"/>
          <w:szCs w:val="28"/>
        </w:rPr>
        <w:t xml:space="preserve">położonej we wsi </w:t>
      </w:r>
      <w:r w:rsidR="00BF7F8A">
        <w:rPr>
          <w:sz w:val="28"/>
          <w:szCs w:val="28"/>
        </w:rPr>
        <w:t>O</w:t>
      </w:r>
      <w:r w:rsidR="00E57128">
        <w:rPr>
          <w:sz w:val="28"/>
          <w:szCs w:val="28"/>
        </w:rPr>
        <w:t>tłoczyn</w:t>
      </w:r>
      <w:r w:rsidR="00057A81">
        <w:rPr>
          <w:sz w:val="28"/>
          <w:szCs w:val="28"/>
        </w:rPr>
        <w:t>.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W obrębie wykonywanych robót mogą wystąpić zagrożenia: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- prowadzenie robót pod ruchem</w:t>
      </w:r>
      <w:r w:rsidR="00057A81">
        <w:rPr>
          <w:sz w:val="28"/>
          <w:szCs w:val="28"/>
        </w:rPr>
        <w:t xml:space="preserve"> samochodowym</w:t>
      </w:r>
      <w:r w:rsidRPr="0043605E">
        <w:rPr>
          <w:sz w:val="28"/>
          <w:szCs w:val="28"/>
        </w:rPr>
        <w:t>,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- miejsca ewentualnego składowania materiałów,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- ruch pieszych w czasie wykonywania robót,</w:t>
      </w:r>
    </w:p>
    <w:p w:rsidR="007E068F" w:rsidRDefault="007E068F" w:rsidP="007E068F">
      <w:pPr>
        <w:pStyle w:val="Tekstpodstawowy"/>
        <w:rPr>
          <w:sz w:val="28"/>
          <w:szCs w:val="28"/>
        </w:rPr>
      </w:pPr>
    </w:p>
    <w:p w:rsidR="00775EEC" w:rsidRDefault="00775EEC" w:rsidP="007E068F">
      <w:pPr>
        <w:pStyle w:val="Tekstpodstawowy"/>
        <w:rPr>
          <w:sz w:val="28"/>
          <w:szCs w:val="28"/>
        </w:rPr>
      </w:pPr>
    </w:p>
    <w:p w:rsidR="00775EEC" w:rsidRDefault="00775EEC" w:rsidP="007E068F">
      <w:pPr>
        <w:pStyle w:val="Tekstpodstawowy"/>
        <w:rPr>
          <w:sz w:val="28"/>
          <w:szCs w:val="28"/>
        </w:rPr>
      </w:pPr>
    </w:p>
    <w:p w:rsidR="00775EEC" w:rsidRPr="0043605E" w:rsidRDefault="00775EEC" w:rsidP="007E068F">
      <w:pPr>
        <w:pStyle w:val="Tekstpodstawowy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43605E">
        <w:rPr>
          <w:sz w:val="28"/>
          <w:szCs w:val="28"/>
        </w:rPr>
        <w:lastRenderedPageBreak/>
        <w:t>Zagrożenia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Elementy zagospodarowania przewidziane w projekcie nie stwarzają zagrożenia bezpieczeństwa i zdrowia ludzi. W trakcie realizacji robót mogą wystąpić zagrożenia dla wykonawców przy: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- pracy pod ruchem,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- robotach ziemnych,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- robotach związanych z wykonywaniem nawierzchni</w:t>
      </w:r>
      <w:r w:rsidR="00952701">
        <w:rPr>
          <w:sz w:val="28"/>
          <w:szCs w:val="28"/>
        </w:rPr>
        <w:t xml:space="preserve"> </w:t>
      </w:r>
      <w:r w:rsidR="009E681E">
        <w:rPr>
          <w:sz w:val="28"/>
          <w:szCs w:val="28"/>
        </w:rPr>
        <w:t>jezdni</w:t>
      </w:r>
      <w:r w:rsidRPr="0043605E">
        <w:rPr>
          <w:sz w:val="28"/>
          <w:szCs w:val="28"/>
        </w:rPr>
        <w:t>,</w:t>
      </w:r>
    </w:p>
    <w:p w:rsidR="00A771BA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- transporcie materiałów.</w:t>
      </w:r>
    </w:p>
    <w:p w:rsidR="00775EEC" w:rsidRPr="0043605E" w:rsidRDefault="00775EEC" w:rsidP="007E068F">
      <w:pPr>
        <w:pStyle w:val="Tekstpodstawowy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43605E">
        <w:rPr>
          <w:sz w:val="28"/>
          <w:szCs w:val="28"/>
        </w:rPr>
        <w:t>Instruktaż pracowników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Wykonawca wobec pracowników powinien zachować i spełnić warunki Ustawy z dnia 26.06.1974 Kodeks pracy ( tekst jednolity Dz.U. z 1998 r Nr 21 poz. 94 z późniejszymi zmianami.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Pracownicy dopuszczeni do pracy na budowie powinni posiadać szkolenie podstawowe oraz aktualne badania określające zdolność do wykonywania zawodu.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Wykonawca powinien wypełnić warunki Rozporządzenia Ministra Pracy i Polityki Socjalnej z dnia 28 maja 1996 r. w sprawie szczegółowych zasad szkolenia w dziedzinie bezpieczeństwa i higieny pracy ( Dz.U. Nr 62 poz. 285) oraz rozporządzenia Ministra Pracy i Polityki Socjalnej z dnia 26 września 1997 r. w sprawie ogólnych przepisów bezpieczeństwa i higieny pracy ( Dz.U. Nr 129, poz.811 z późniejszymi zmianami) (tekst jednolity Dz.U. z 2003 r. Nr 169 poz1650).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Przed przystąpieniem do robót każdy pracownik powinien zostać przeszkolony przez nadzór w zakresie rodzaju robót w oparciu o rozporządzenie branżowe, instrukcje itp.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43605E">
        <w:rPr>
          <w:sz w:val="28"/>
          <w:szCs w:val="28"/>
        </w:rPr>
        <w:t>Środki techniczne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Roboty powinny być realizowane w oparciu o projekt wykonawczy z zachowaniem technologii określonej w punkcie 1.6.1.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Codziennie należy sprawdzać stan bezpieczeństwa budowy przed działaniem ruchu zewnętrznego, wyposażenie pracowników w odzież i środki ochrony zdrowia.</w:t>
      </w:r>
    </w:p>
    <w:sectPr w:rsidR="007E068F" w:rsidRPr="0043605E" w:rsidSect="002210F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886" w:rsidRDefault="00114886">
      <w:r>
        <w:separator/>
      </w:r>
    </w:p>
  </w:endnote>
  <w:endnote w:type="continuationSeparator" w:id="0">
    <w:p w:rsidR="00114886" w:rsidRDefault="00114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886" w:rsidRDefault="00114886">
      <w:r>
        <w:separator/>
      </w:r>
    </w:p>
  </w:footnote>
  <w:footnote w:type="continuationSeparator" w:id="0">
    <w:p w:rsidR="00114886" w:rsidRDefault="00114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Times New Roman"/>
      </w:rPr>
    </w:lvl>
  </w:abstractNum>
  <w:abstractNum w:abstractNumId="3">
    <w:nsid w:val="032A198B"/>
    <w:multiLevelType w:val="multilevel"/>
    <w:tmpl w:val="3E300480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55644D4"/>
    <w:multiLevelType w:val="hybridMultilevel"/>
    <w:tmpl w:val="D91822E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19AB"/>
    <w:multiLevelType w:val="hybridMultilevel"/>
    <w:tmpl w:val="6C126A2C"/>
    <w:lvl w:ilvl="0" w:tplc="F6AA7DA4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0542A30"/>
    <w:multiLevelType w:val="multilevel"/>
    <w:tmpl w:val="FC1443D4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495"/>
      </w:pPr>
      <w:rPr>
        <w:rFonts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5687200"/>
    <w:multiLevelType w:val="hybridMultilevel"/>
    <w:tmpl w:val="2D80E1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869562">
      <w:start w:val="8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EE0554"/>
    <w:multiLevelType w:val="hybridMultilevel"/>
    <w:tmpl w:val="8928345E"/>
    <w:lvl w:ilvl="0" w:tplc="41108B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540C0696"/>
    <w:multiLevelType w:val="hybridMultilevel"/>
    <w:tmpl w:val="DA0460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AA30CF"/>
    <w:multiLevelType w:val="hybridMultilevel"/>
    <w:tmpl w:val="FC1443D4"/>
    <w:lvl w:ilvl="0" w:tplc="8B5CEC30">
      <w:start w:val="1"/>
      <w:numFmt w:val="decimal"/>
      <w:lvlText w:val="%1."/>
      <w:lvlJc w:val="left"/>
      <w:pPr>
        <w:tabs>
          <w:tab w:val="num" w:pos="1575"/>
        </w:tabs>
        <w:ind w:left="1575" w:hanging="495"/>
      </w:pPr>
      <w:rPr>
        <w:rFonts w:hint="default"/>
        <w:b/>
      </w:rPr>
    </w:lvl>
    <w:lvl w:ilvl="1" w:tplc="1C786F4C">
      <w:numFmt w:val="none"/>
      <w:lvlText w:val=""/>
      <w:lvlJc w:val="left"/>
      <w:pPr>
        <w:tabs>
          <w:tab w:val="num" w:pos="360"/>
        </w:tabs>
      </w:pPr>
    </w:lvl>
    <w:lvl w:ilvl="2" w:tplc="5414DF58">
      <w:numFmt w:val="none"/>
      <w:lvlText w:val=""/>
      <w:lvlJc w:val="left"/>
      <w:pPr>
        <w:tabs>
          <w:tab w:val="num" w:pos="360"/>
        </w:tabs>
      </w:pPr>
    </w:lvl>
    <w:lvl w:ilvl="3" w:tplc="BE90306A">
      <w:numFmt w:val="none"/>
      <w:lvlText w:val=""/>
      <w:lvlJc w:val="left"/>
      <w:pPr>
        <w:tabs>
          <w:tab w:val="num" w:pos="360"/>
        </w:tabs>
      </w:pPr>
    </w:lvl>
    <w:lvl w:ilvl="4" w:tplc="B976523C">
      <w:numFmt w:val="none"/>
      <w:lvlText w:val=""/>
      <w:lvlJc w:val="left"/>
      <w:pPr>
        <w:tabs>
          <w:tab w:val="num" w:pos="360"/>
        </w:tabs>
      </w:pPr>
    </w:lvl>
    <w:lvl w:ilvl="5" w:tplc="29E2464E">
      <w:numFmt w:val="none"/>
      <w:lvlText w:val=""/>
      <w:lvlJc w:val="left"/>
      <w:pPr>
        <w:tabs>
          <w:tab w:val="num" w:pos="360"/>
        </w:tabs>
      </w:pPr>
    </w:lvl>
    <w:lvl w:ilvl="6" w:tplc="ACA26E68">
      <w:numFmt w:val="none"/>
      <w:lvlText w:val=""/>
      <w:lvlJc w:val="left"/>
      <w:pPr>
        <w:tabs>
          <w:tab w:val="num" w:pos="360"/>
        </w:tabs>
      </w:pPr>
    </w:lvl>
    <w:lvl w:ilvl="7" w:tplc="EEB8B14A">
      <w:numFmt w:val="none"/>
      <w:lvlText w:val=""/>
      <w:lvlJc w:val="left"/>
      <w:pPr>
        <w:tabs>
          <w:tab w:val="num" w:pos="360"/>
        </w:tabs>
      </w:pPr>
    </w:lvl>
    <w:lvl w:ilvl="8" w:tplc="1AC084CA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63CA7D9E"/>
    <w:multiLevelType w:val="hybridMultilevel"/>
    <w:tmpl w:val="1E109788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0A63E4"/>
    <w:multiLevelType w:val="multilevel"/>
    <w:tmpl w:val="E38C0D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F3D422F"/>
    <w:multiLevelType w:val="multilevel"/>
    <w:tmpl w:val="34DC5F46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7A323111"/>
    <w:multiLevelType w:val="hybridMultilevel"/>
    <w:tmpl w:val="C7FA5C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6"/>
  </w:num>
  <w:num w:numId="5">
    <w:abstractNumId w:val="5"/>
  </w:num>
  <w:num w:numId="6">
    <w:abstractNumId w:val="13"/>
  </w:num>
  <w:num w:numId="7">
    <w:abstractNumId w:val="7"/>
  </w:num>
  <w:num w:numId="8">
    <w:abstractNumId w:val="11"/>
  </w:num>
  <w:num w:numId="9">
    <w:abstractNumId w:val="12"/>
  </w:num>
  <w:num w:numId="10">
    <w:abstractNumId w:val="8"/>
  </w:num>
  <w:num w:numId="11">
    <w:abstractNumId w:val="0"/>
  </w:num>
  <w:num w:numId="12">
    <w:abstractNumId w:val="1"/>
  </w:num>
  <w:num w:numId="13">
    <w:abstractNumId w:val="2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B4F"/>
    <w:rsid w:val="00014729"/>
    <w:rsid w:val="000241BC"/>
    <w:rsid w:val="00045416"/>
    <w:rsid w:val="00057A81"/>
    <w:rsid w:val="00090ED8"/>
    <w:rsid w:val="000B65EF"/>
    <w:rsid w:val="000C030E"/>
    <w:rsid w:val="000C4D53"/>
    <w:rsid w:val="000C73BC"/>
    <w:rsid w:val="000E418C"/>
    <w:rsid w:val="00100C22"/>
    <w:rsid w:val="00107095"/>
    <w:rsid w:val="00113CF6"/>
    <w:rsid w:val="00114886"/>
    <w:rsid w:val="00132361"/>
    <w:rsid w:val="00134783"/>
    <w:rsid w:val="00151C82"/>
    <w:rsid w:val="00190C03"/>
    <w:rsid w:val="001A4E44"/>
    <w:rsid w:val="001A5E68"/>
    <w:rsid w:val="001F18DF"/>
    <w:rsid w:val="002023A5"/>
    <w:rsid w:val="002210FE"/>
    <w:rsid w:val="00225638"/>
    <w:rsid w:val="00237EDA"/>
    <w:rsid w:val="002418F9"/>
    <w:rsid w:val="0029470C"/>
    <w:rsid w:val="002B3C68"/>
    <w:rsid w:val="002E38BE"/>
    <w:rsid w:val="002F3FA7"/>
    <w:rsid w:val="002F6EE2"/>
    <w:rsid w:val="003025C7"/>
    <w:rsid w:val="00310F5F"/>
    <w:rsid w:val="00315D71"/>
    <w:rsid w:val="003256A2"/>
    <w:rsid w:val="00330CF9"/>
    <w:rsid w:val="0036647F"/>
    <w:rsid w:val="00371867"/>
    <w:rsid w:val="00375811"/>
    <w:rsid w:val="00382A86"/>
    <w:rsid w:val="003949E4"/>
    <w:rsid w:val="00395282"/>
    <w:rsid w:val="003A6527"/>
    <w:rsid w:val="003A6EBF"/>
    <w:rsid w:val="003C6AE6"/>
    <w:rsid w:val="003D3002"/>
    <w:rsid w:val="00410C3D"/>
    <w:rsid w:val="004118BC"/>
    <w:rsid w:val="004253C2"/>
    <w:rsid w:val="0044551A"/>
    <w:rsid w:val="00445E95"/>
    <w:rsid w:val="00460152"/>
    <w:rsid w:val="00463D27"/>
    <w:rsid w:val="0047001D"/>
    <w:rsid w:val="00486E35"/>
    <w:rsid w:val="004966C4"/>
    <w:rsid w:val="004B055E"/>
    <w:rsid w:val="004B38D0"/>
    <w:rsid w:val="004B560E"/>
    <w:rsid w:val="004D3CC2"/>
    <w:rsid w:val="0051308C"/>
    <w:rsid w:val="0053278E"/>
    <w:rsid w:val="0055120F"/>
    <w:rsid w:val="00572FC8"/>
    <w:rsid w:val="00573798"/>
    <w:rsid w:val="005A4F05"/>
    <w:rsid w:val="005B2D43"/>
    <w:rsid w:val="0061665E"/>
    <w:rsid w:val="006228ED"/>
    <w:rsid w:val="00634425"/>
    <w:rsid w:val="00635B36"/>
    <w:rsid w:val="006360F7"/>
    <w:rsid w:val="006B015A"/>
    <w:rsid w:val="006D45E2"/>
    <w:rsid w:val="006F2703"/>
    <w:rsid w:val="00710798"/>
    <w:rsid w:val="00775EEC"/>
    <w:rsid w:val="00785B54"/>
    <w:rsid w:val="00790D14"/>
    <w:rsid w:val="007A2C91"/>
    <w:rsid w:val="007B4D64"/>
    <w:rsid w:val="007C1404"/>
    <w:rsid w:val="007E068F"/>
    <w:rsid w:val="007E482B"/>
    <w:rsid w:val="00837557"/>
    <w:rsid w:val="008400B5"/>
    <w:rsid w:val="00852D88"/>
    <w:rsid w:val="00885773"/>
    <w:rsid w:val="00893A7F"/>
    <w:rsid w:val="008B6B00"/>
    <w:rsid w:val="008C4201"/>
    <w:rsid w:val="008C5C0A"/>
    <w:rsid w:val="008C7528"/>
    <w:rsid w:val="008E32D2"/>
    <w:rsid w:val="00952701"/>
    <w:rsid w:val="00973949"/>
    <w:rsid w:val="00995CE1"/>
    <w:rsid w:val="0099658F"/>
    <w:rsid w:val="009A09FA"/>
    <w:rsid w:val="009E06C1"/>
    <w:rsid w:val="009E237E"/>
    <w:rsid w:val="009E681E"/>
    <w:rsid w:val="00A02867"/>
    <w:rsid w:val="00A07425"/>
    <w:rsid w:val="00A1734D"/>
    <w:rsid w:val="00A20039"/>
    <w:rsid w:val="00A2570B"/>
    <w:rsid w:val="00A26B44"/>
    <w:rsid w:val="00A3619A"/>
    <w:rsid w:val="00A62BAE"/>
    <w:rsid w:val="00A7272E"/>
    <w:rsid w:val="00A771BA"/>
    <w:rsid w:val="00A81ABA"/>
    <w:rsid w:val="00A9332F"/>
    <w:rsid w:val="00AA1F05"/>
    <w:rsid w:val="00AA7912"/>
    <w:rsid w:val="00AD2025"/>
    <w:rsid w:val="00AD4699"/>
    <w:rsid w:val="00AF7A5E"/>
    <w:rsid w:val="00B05E48"/>
    <w:rsid w:val="00B07889"/>
    <w:rsid w:val="00B15097"/>
    <w:rsid w:val="00B178C4"/>
    <w:rsid w:val="00B21883"/>
    <w:rsid w:val="00B278FF"/>
    <w:rsid w:val="00B31B94"/>
    <w:rsid w:val="00B536B4"/>
    <w:rsid w:val="00B62D14"/>
    <w:rsid w:val="00BA5D57"/>
    <w:rsid w:val="00BB6628"/>
    <w:rsid w:val="00BF1163"/>
    <w:rsid w:val="00BF7F8A"/>
    <w:rsid w:val="00C21FE2"/>
    <w:rsid w:val="00C23D4A"/>
    <w:rsid w:val="00C42042"/>
    <w:rsid w:val="00C50B4F"/>
    <w:rsid w:val="00C87215"/>
    <w:rsid w:val="00CA1334"/>
    <w:rsid w:val="00CB6CB4"/>
    <w:rsid w:val="00CB7B8D"/>
    <w:rsid w:val="00CF01CC"/>
    <w:rsid w:val="00D21A2E"/>
    <w:rsid w:val="00D35CED"/>
    <w:rsid w:val="00D478E8"/>
    <w:rsid w:val="00D50ECA"/>
    <w:rsid w:val="00D51933"/>
    <w:rsid w:val="00D56C66"/>
    <w:rsid w:val="00D61404"/>
    <w:rsid w:val="00D7149D"/>
    <w:rsid w:val="00D718A8"/>
    <w:rsid w:val="00D80019"/>
    <w:rsid w:val="00DE11AE"/>
    <w:rsid w:val="00DF15ED"/>
    <w:rsid w:val="00DF1BD1"/>
    <w:rsid w:val="00E145B8"/>
    <w:rsid w:val="00E2355B"/>
    <w:rsid w:val="00E24E6D"/>
    <w:rsid w:val="00E57128"/>
    <w:rsid w:val="00E74FE9"/>
    <w:rsid w:val="00E82F91"/>
    <w:rsid w:val="00E95D82"/>
    <w:rsid w:val="00EA3769"/>
    <w:rsid w:val="00EC6268"/>
    <w:rsid w:val="00EE303E"/>
    <w:rsid w:val="00EE7F57"/>
    <w:rsid w:val="00EF616C"/>
    <w:rsid w:val="00F275AA"/>
    <w:rsid w:val="00F5387C"/>
    <w:rsid w:val="00F74E1B"/>
    <w:rsid w:val="00F9517C"/>
    <w:rsid w:val="00FA633D"/>
    <w:rsid w:val="00FC00A8"/>
    <w:rsid w:val="00FC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7A338-7707-4003-969E-8E8E89CB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E068F"/>
    <w:pPr>
      <w:spacing w:after="120"/>
    </w:pPr>
  </w:style>
  <w:style w:type="paragraph" w:styleId="Tytu">
    <w:name w:val="Title"/>
    <w:basedOn w:val="Normalny"/>
    <w:qFormat/>
    <w:rsid w:val="0036647F"/>
    <w:pPr>
      <w:jc w:val="center"/>
    </w:pPr>
    <w:rPr>
      <w:b/>
      <w:bCs/>
      <w:sz w:val="32"/>
    </w:rPr>
  </w:style>
  <w:style w:type="table" w:styleId="Tabela-Siatka">
    <w:name w:val="Table Grid"/>
    <w:basedOn w:val="Standardowy"/>
    <w:rsid w:val="00366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A633D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382A86"/>
    <w:rPr>
      <w:sz w:val="20"/>
      <w:szCs w:val="20"/>
    </w:rPr>
  </w:style>
  <w:style w:type="character" w:styleId="Odwoanieprzypisukocowego">
    <w:name w:val="endnote reference"/>
    <w:semiHidden/>
    <w:rsid w:val="00382A86"/>
    <w:rPr>
      <w:vertAlign w:val="superscript"/>
    </w:rPr>
  </w:style>
  <w:style w:type="paragraph" w:styleId="Tekstdymka">
    <w:name w:val="Balloon Text"/>
    <w:basedOn w:val="Normalny"/>
    <w:semiHidden/>
    <w:rsid w:val="00DF15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536B4"/>
    <w:pPr>
      <w:ind w:left="708"/>
    </w:pPr>
  </w:style>
  <w:style w:type="character" w:customStyle="1" w:styleId="TekstpodstawowyZnak">
    <w:name w:val="Tekst podstawowy Znak"/>
    <w:link w:val="Tekstpodstawowy"/>
    <w:rsid w:val="00775E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9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1043</Words>
  <Characters>6920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 DROGOWY</vt:lpstr>
    </vt:vector>
  </TitlesOfParts>
  <Company>GDDKiA</Company>
  <LinksUpToDate>false</LinksUpToDate>
  <CharactersWithSpaces>7948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 DROGOWY</dc:title>
  <dc:subject/>
  <dc:creator>GDDKiA</dc:creator>
  <cp:keywords/>
  <cp:lastModifiedBy>Żbikowski Mariusz</cp:lastModifiedBy>
  <cp:revision>4</cp:revision>
  <cp:lastPrinted>2013-10-11T09:47:00Z</cp:lastPrinted>
  <dcterms:created xsi:type="dcterms:W3CDTF">2017-09-28T08:40:00Z</dcterms:created>
  <dcterms:modified xsi:type="dcterms:W3CDTF">2017-10-05T06:05:00Z</dcterms:modified>
</cp:coreProperties>
</file>